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A0AEF0" w14:textId="3DC9FDAE" w:rsidR="00566E0E" w:rsidRPr="00C15FE4" w:rsidRDefault="00FB6FD0" w:rsidP="00F91364">
      <w:pPr>
        <w:jc w:val="right"/>
        <w:rPr>
          <w:rFonts w:ascii="Calibri Light" w:hAnsi="Calibri Light" w:cs="Calibri Light"/>
          <w:i/>
          <w:sz w:val="18"/>
          <w:szCs w:val="18"/>
        </w:rPr>
      </w:pPr>
      <w:r w:rsidRPr="00C15FE4">
        <w:rPr>
          <w:rFonts w:ascii="Calibri Light" w:hAnsi="Calibri Light" w:cs="Calibri Light"/>
          <w:i/>
          <w:sz w:val="18"/>
          <w:szCs w:val="18"/>
        </w:rPr>
        <w:t xml:space="preserve">Załącznik nr </w:t>
      </w:r>
      <w:r w:rsidR="00615332" w:rsidRPr="00C15FE4">
        <w:rPr>
          <w:rFonts w:ascii="Calibri Light" w:hAnsi="Calibri Light" w:cs="Calibri Light"/>
          <w:i/>
          <w:sz w:val="18"/>
          <w:szCs w:val="18"/>
        </w:rPr>
        <w:t>2</w:t>
      </w:r>
      <w:r w:rsidR="004D12C1" w:rsidRPr="00C15FE4">
        <w:rPr>
          <w:rFonts w:ascii="Calibri Light" w:hAnsi="Calibri Light" w:cs="Calibri Light"/>
          <w:i/>
          <w:sz w:val="18"/>
          <w:szCs w:val="18"/>
        </w:rPr>
        <w:t xml:space="preserve"> do </w:t>
      </w:r>
      <w:r w:rsidR="00793979" w:rsidRPr="00C15FE4">
        <w:rPr>
          <w:rFonts w:ascii="Calibri Light" w:hAnsi="Calibri Light" w:cs="Calibri Light"/>
          <w:bCs/>
          <w:i/>
          <w:sz w:val="18"/>
          <w:szCs w:val="18"/>
        </w:rPr>
        <w:t>zapytania ofertowego</w:t>
      </w:r>
    </w:p>
    <w:p w14:paraId="60642CCA" w14:textId="77777777" w:rsidR="00075E61" w:rsidRPr="00C15FE4" w:rsidRDefault="00075E61">
      <w:pPr>
        <w:rPr>
          <w:rFonts w:ascii="Calibri Light" w:hAnsi="Calibri Light" w:cs="Calibri Light"/>
          <w:b/>
          <w:sz w:val="20"/>
        </w:rPr>
      </w:pPr>
    </w:p>
    <w:p w14:paraId="7E172808" w14:textId="77777777" w:rsidR="000D581D" w:rsidRPr="00C15FE4" w:rsidRDefault="00FB6FD0" w:rsidP="0060196D">
      <w:pPr>
        <w:ind w:left="2832" w:firstLine="708"/>
        <w:rPr>
          <w:rFonts w:ascii="Calibri Light" w:hAnsi="Calibri Light" w:cs="Calibri Light"/>
          <w:b/>
          <w:sz w:val="28"/>
          <w:szCs w:val="28"/>
        </w:rPr>
      </w:pPr>
      <w:r w:rsidRPr="00C15FE4">
        <w:rPr>
          <w:rFonts w:ascii="Calibri Light" w:hAnsi="Calibri Light" w:cs="Calibri Light"/>
          <w:b/>
          <w:sz w:val="28"/>
          <w:szCs w:val="28"/>
        </w:rPr>
        <w:t>WZÓR UMOWY</w:t>
      </w:r>
    </w:p>
    <w:p w14:paraId="482A8E8E" w14:textId="7096E124" w:rsidR="00C5421F" w:rsidRPr="00C15FE4" w:rsidRDefault="006428A5" w:rsidP="00C5421F">
      <w:pPr>
        <w:spacing w:before="120" w:after="120"/>
        <w:jc w:val="both"/>
        <w:rPr>
          <w:rFonts w:ascii="Calibri Light" w:hAnsi="Calibri Light" w:cs="Calibri Light"/>
          <w:sz w:val="20"/>
        </w:rPr>
      </w:pPr>
      <w:r w:rsidRPr="00C15FE4">
        <w:rPr>
          <w:rFonts w:ascii="Calibri Light" w:hAnsi="Calibri Light" w:cs="Calibri Light"/>
          <w:sz w:val="20"/>
        </w:rPr>
        <w:t>Zawarta w dniu ………………………</w:t>
      </w:r>
      <w:proofErr w:type="gramStart"/>
      <w:r w:rsidRPr="00C15FE4">
        <w:rPr>
          <w:rFonts w:ascii="Calibri Light" w:hAnsi="Calibri Light" w:cs="Calibri Light"/>
          <w:sz w:val="20"/>
        </w:rPr>
        <w:t>…….</w:t>
      </w:r>
      <w:proofErr w:type="gramEnd"/>
      <w:r w:rsidRPr="00C15FE4">
        <w:rPr>
          <w:rFonts w:ascii="Calibri Light" w:hAnsi="Calibri Light" w:cs="Calibri Light"/>
          <w:sz w:val="20"/>
        </w:rPr>
        <w:t xml:space="preserve">. r. w wyniku przeprowadzonego postępowania o udzielenie </w:t>
      </w:r>
      <w:r w:rsidR="004626A4">
        <w:rPr>
          <w:rFonts w:ascii="Calibri Light" w:hAnsi="Calibri Light" w:cs="Calibri Light"/>
          <w:sz w:val="20"/>
        </w:rPr>
        <w:t xml:space="preserve">zamówienia </w:t>
      </w:r>
      <w:r w:rsidRPr="00C15FE4">
        <w:rPr>
          <w:rFonts w:ascii="Calibri Light" w:hAnsi="Calibri Light" w:cs="Calibri Light"/>
          <w:sz w:val="20"/>
        </w:rPr>
        <w:t xml:space="preserve">publicznego pn. </w:t>
      </w:r>
      <w:r w:rsidRPr="00C15FE4">
        <w:rPr>
          <w:rFonts w:ascii="Calibri Light" w:hAnsi="Calibri Light" w:cs="Calibri Light"/>
          <w:bCs/>
          <w:sz w:val="20"/>
        </w:rPr>
        <w:t>„</w:t>
      </w:r>
      <w:r w:rsidR="00F9761B" w:rsidRPr="00F9761B">
        <w:rPr>
          <w:rFonts w:ascii="Calibri Light" w:hAnsi="Calibri Light" w:cs="Calibri Light"/>
          <w:b/>
          <w:sz w:val="20"/>
        </w:rPr>
        <w:t>O</w:t>
      </w:r>
      <w:r w:rsidR="00F9761B">
        <w:rPr>
          <w:rFonts w:ascii="Calibri Light" w:hAnsi="Calibri Light" w:cs="Calibri Light"/>
          <w:b/>
          <w:sz w:val="20"/>
          <w:lang w:eastAsia="en-US"/>
        </w:rPr>
        <w:t>pracowanie</w:t>
      </w:r>
      <w:r w:rsidR="003013EF" w:rsidRPr="003013EF">
        <w:rPr>
          <w:rFonts w:ascii="Calibri Light" w:hAnsi="Calibri Light" w:cs="Calibri Light"/>
          <w:b/>
          <w:sz w:val="20"/>
          <w:lang w:eastAsia="en-US"/>
        </w:rPr>
        <w:t xml:space="preserve"> dokumentacji SZBI</w:t>
      </w:r>
      <w:r w:rsidRPr="00C15FE4">
        <w:rPr>
          <w:rFonts w:ascii="Calibri Light" w:hAnsi="Calibri Light" w:cs="Calibri Light"/>
          <w:bCs/>
          <w:sz w:val="20"/>
        </w:rPr>
        <w:t>”</w:t>
      </w:r>
      <w:r w:rsidR="004626A4">
        <w:rPr>
          <w:rFonts w:ascii="Calibri Light" w:hAnsi="Calibri Light" w:cs="Calibri Light"/>
          <w:bCs/>
          <w:sz w:val="20"/>
        </w:rPr>
        <w:t>, realizowanego</w:t>
      </w:r>
      <w:r w:rsidRPr="00C15FE4">
        <w:rPr>
          <w:rFonts w:ascii="Calibri Light" w:hAnsi="Calibri Light" w:cs="Calibri Light"/>
          <w:bCs/>
          <w:sz w:val="20"/>
        </w:rPr>
        <w:t xml:space="preserve"> w ramach </w:t>
      </w:r>
      <w:r w:rsidR="00AA52CA" w:rsidRPr="00C15FE4">
        <w:rPr>
          <w:rFonts w:ascii="Calibri Light" w:hAnsi="Calibri Light" w:cs="Calibri Light"/>
          <w:bCs/>
          <w:sz w:val="20"/>
        </w:rPr>
        <w:t xml:space="preserve">projektu” </w:t>
      </w:r>
      <w:proofErr w:type="spellStart"/>
      <w:r w:rsidR="00AA52CA" w:rsidRPr="00C15FE4">
        <w:rPr>
          <w:rFonts w:ascii="Calibri Light" w:hAnsi="Calibri Light" w:cs="Calibri Light"/>
          <w:bCs/>
          <w:sz w:val="20"/>
        </w:rPr>
        <w:t>Cyberbezpieczny</w:t>
      </w:r>
      <w:proofErr w:type="spellEnd"/>
      <w:r w:rsidR="004626A4">
        <w:rPr>
          <w:rFonts w:ascii="Calibri Light" w:hAnsi="Calibri Light" w:cs="Calibri Light"/>
          <w:sz w:val="20"/>
        </w:rPr>
        <w:t xml:space="preserve"> Samorząd</w:t>
      </w:r>
      <w:r w:rsidRPr="00C15FE4">
        <w:rPr>
          <w:rFonts w:ascii="Calibri Light" w:hAnsi="Calibri Light" w:cs="Calibri Light"/>
          <w:sz w:val="20"/>
        </w:rPr>
        <w:t xml:space="preserve">” </w:t>
      </w:r>
      <w:r w:rsidR="004626A4" w:rsidRPr="004626A4">
        <w:rPr>
          <w:rFonts w:ascii="Calibri Light" w:hAnsi="Calibri Light" w:cs="Calibri Light"/>
          <w:iCs/>
          <w:kern w:val="1"/>
          <w:sz w:val="20"/>
          <w:lang w:eastAsia="ar-SA"/>
        </w:rPr>
        <w:t xml:space="preserve">finansowanego ze środków Funduszy Europejskich na Rozwój Cyfrowy (FERC) 2021-2027 Priorytet II „Zaawansowane usługi cyfrowe” Działanie 2.2 „Wzmocnienie krajowego systemu </w:t>
      </w:r>
      <w:proofErr w:type="spellStart"/>
      <w:r w:rsidR="004626A4" w:rsidRPr="004626A4">
        <w:rPr>
          <w:rFonts w:ascii="Calibri Light" w:hAnsi="Calibri Light" w:cs="Calibri Light"/>
          <w:iCs/>
          <w:kern w:val="1"/>
          <w:sz w:val="20"/>
          <w:lang w:eastAsia="ar-SA"/>
        </w:rPr>
        <w:t>cyberbezpieczeństwa</w:t>
      </w:r>
      <w:proofErr w:type="spellEnd"/>
      <w:r w:rsidR="004626A4" w:rsidRPr="004626A4">
        <w:rPr>
          <w:rFonts w:ascii="Calibri Light" w:hAnsi="Calibri Light" w:cs="Calibri Light"/>
          <w:iCs/>
          <w:kern w:val="1"/>
          <w:sz w:val="20"/>
          <w:lang w:eastAsia="ar-SA"/>
        </w:rPr>
        <w:t>”</w:t>
      </w:r>
      <w:r w:rsidRPr="004626A4">
        <w:rPr>
          <w:rFonts w:ascii="Calibri Light" w:hAnsi="Calibri Light" w:cs="Calibri Light"/>
          <w:sz w:val="20"/>
        </w:rPr>
        <w:t>, pomiędzy:</w:t>
      </w:r>
      <w:r w:rsidRPr="00C15FE4">
        <w:rPr>
          <w:rFonts w:ascii="Calibri Light" w:hAnsi="Calibri Light" w:cs="Calibri Light"/>
          <w:sz w:val="20"/>
        </w:rPr>
        <w:t xml:space="preserve"> </w:t>
      </w:r>
      <w:r w:rsidR="00C5421F" w:rsidRPr="00C15FE4">
        <w:rPr>
          <w:rFonts w:ascii="Calibri Light" w:hAnsi="Calibri Light" w:cs="Calibri Light"/>
          <w:sz w:val="20"/>
        </w:rPr>
        <w:t xml:space="preserve"> </w:t>
      </w:r>
    </w:p>
    <w:p w14:paraId="6DBA99A1" w14:textId="0F07D0B9" w:rsidR="006706A0" w:rsidRPr="00C15FE4" w:rsidRDefault="000C71CC" w:rsidP="00C5421F">
      <w:pPr>
        <w:jc w:val="both"/>
        <w:rPr>
          <w:rFonts w:ascii="Calibri Light" w:hAnsi="Calibri Light" w:cs="Calibri Light"/>
          <w:sz w:val="20"/>
        </w:rPr>
      </w:pPr>
      <w:bookmarkStart w:id="0" w:name="_Hlk83819635"/>
      <w:r>
        <w:rPr>
          <w:rFonts w:ascii="Calibri Light" w:hAnsi="Calibri Light" w:cs="Calibri Light"/>
          <w:bCs/>
          <w:sz w:val="20"/>
        </w:rPr>
        <w:t xml:space="preserve">Gminą </w:t>
      </w:r>
      <w:r w:rsidR="00062681">
        <w:rPr>
          <w:rFonts w:ascii="Calibri Light" w:hAnsi="Calibri Light" w:cs="Calibri Light"/>
          <w:bCs/>
          <w:sz w:val="20"/>
        </w:rPr>
        <w:t xml:space="preserve">Rabka Zdrój, </w:t>
      </w:r>
      <w:bookmarkStart w:id="1" w:name="_Hlk97287636"/>
      <w:r w:rsidR="004C1159" w:rsidRPr="00C15FE4">
        <w:rPr>
          <w:rFonts w:ascii="Calibri Light" w:hAnsi="Calibri Light" w:cs="Calibri Light"/>
          <w:bCs/>
          <w:sz w:val="20"/>
        </w:rPr>
        <w:t xml:space="preserve">ul. </w:t>
      </w:r>
      <w:bookmarkStart w:id="2" w:name="_Hlk85015020"/>
      <w:r w:rsidR="006A12EC" w:rsidRPr="00C15FE4">
        <w:rPr>
          <w:rFonts w:ascii="Calibri Light" w:hAnsi="Calibri Light" w:cs="Calibri Light"/>
          <w:bCs/>
          <w:sz w:val="20"/>
        </w:rPr>
        <w:t>.....................</w:t>
      </w:r>
      <w:r w:rsidR="004C1159" w:rsidRPr="00C15FE4">
        <w:rPr>
          <w:rFonts w:ascii="Calibri Light" w:hAnsi="Calibri Light" w:cs="Calibri Light"/>
          <w:bCs/>
          <w:sz w:val="20"/>
        </w:rPr>
        <w:t xml:space="preserve">, </w:t>
      </w:r>
      <w:r w:rsidR="006A12EC" w:rsidRPr="00C15FE4">
        <w:rPr>
          <w:rFonts w:ascii="Calibri Light" w:hAnsi="Calibri Light" w:cs="Calibri Light"/>
          <w:bCs/>
          <w:sz w:val="20"/>
        </w:rPr>
        <w:t>...</w:t>
      </w:r>
      <w:r w:rsidR="004C1159" w:rsidRPr="00C15FE4">
        <w:rPr>
          <w:rFonts w:ascii="Calibri Light" w:hAnsi="Calibri Light" w:cs="Calibri Light"/>
          <w:bCs/>
          <w:sz w:val="20"/>
        </w:rPr>
        <w:t>-</w:t>
      </w:r>
      <w:r w:rsidR="006A12EC" w:rsidRPr="00C15FE4">
        <w:rPr>
          <w:rFonts w:ascii="Calibri Light" w:hAnsi="Calibri Light" w:cs="Calibri Light"/>
          <w:bCs/>
          <w:sz w:val="20"/>
        </w:rPr>
        <w:t>.......</w:t>
      </w:r>
      <w:r w:rsidR="004C1159" w:rsidRPr="00C15FE4">
        <w:rPr>
          <w:rFonts w:ascii="Calibri Light" w:hAnsi="Calibri Light" w:cs="Calibri Light"/>
          <w:bCs/>
          <w:sz w:val="20"/>
        </w:rPr>
        <w:t xml:space="preserve"> </w:t>
      </w:r>
      <w:bookmarkEnd w:id="1"/>
      <w:bookmarkEnd w:id="2"/>
      <w:r w:rsidR="006A12EC" w:rsidRPr="00C15FE4">
        <w:rPr>
          <w:rFonts w:ascii="Calibri Light" w:hAnsi="Calibri Light" w:cs="Calibri Light"/>
          <w:bCs/>
          <w:sz w:val="20"/>
        </w:rPr>
        <w:t>...........</w:t>
      </w:r>
      <w:r w:rsidR="006428A5" w:rsidRPr="00C15FE4">
        <w:rPr>
          <w:rFonts w:ascii="Calibri Light" w:hAnsi="Calibri Light" w:cs="Calibri Light"/>
          <w:sz w:val="20"/>
        </w:rPr>
        <w:t xml:space="preserve">, NIP </w:t>
      </w:r>
      <w:r w:rsidR="006A12EC" w:rsidRPr="00C15FE4">
        <w:rPr>
          <w:rFonts w:ascii="Calibri Light" w:hAnsi="Calibri Light" w:cs="Calibri Light"/>
          <w:sz w:val="20"/>
        </w:rPr>
        <w:t>...................</w:t>
      </w:r>
      <w:r w:rsidR="006428A5" w:rsidRPr="00C15FE4">
        <w:rPr>
          <w:rFonts w:ascii="Calibri Light" w:hAnsi="Calibri Light" w:cs="Calibri Light"/>
          <w:sz w:val="20"/>
        </w:rPr>
        <w:t>,</w:t>
      </w:r>
      <w:r w:rsidR="00C5421F" w:rsidRPr="00C15FE4">
        <w:rPr>
          <w:rFonts w:ascii="Calibri Light" w:hAnsi="Calibri Light" w:cs="Calibri Light"/>
          <w:sz w:val="20"/>
        </w:rPr>
        <w:t xml:space="preserve"> reprezentowan</w:t>
      </w:r>
      <w:r w:rsidR="006428A5" w:rsidRPr="00C15FE4">
        <w:rPr>
          <w:rFonts w:ascii="Calibri Light" w:hAnsi="Calibri Light" w:cs="Calibri Light"/>
          <w:sz w:val="20"/>
        </w:rPr>
        <w:t>ą</w:t>
      </w:r>
      <w:r w:rsidR="00C5421F" w:rsidRPr="00C15FE4">
        <w:rPr>
          <w:rFonts w:ascii="Calibri Light" w:hAnsi="Calibri Light" w:cs="Calibri Light"/>
          <w:sz w:val="20"/>
        </w:rPr>
        <w:t xml:space="preserve"> przez</w:t>
      </w:r>
      <w:r w:rsidR="006428A5" w:rsidRPr="00C15FE4">
        <w:rPr>
          <w:rFonts w:ascii="Calibri Light" w:hAnsi="Calibri Light" w:cs="Calibri Light"/>
          <w:sz w:val="20"/>
        </w:rPr>
        <w:t xml:space="preserve"> </w:t>
      </w:r>
      <w:r w:rsidR="00E445AD" w:rsidRPr="00C15FE4">
        <w:rPr>
          <w:rFonts w:ascii="Calibri Light" w:hAnsi="Calibri Light" w:cs="Calibri Light"/>
          <w:sz w:val="20"/>
        </w:rPr>
        <w:t>.............................</w:t>
      </w:r>
      <w:r w:rsidR="006428A5" w:rsidRPr="00C15FE4">
        <w:rPr>
          <w:rFonts w:ascii="Calibri Light" w:hAnsi="Calibri Light" w:cs="Calibri Light"/>
          <w:sz w:val="20"/>
        </w:rPr>
        <w:t xml:space="preserve"> – </w:t>
      </w:r>
      <w:r w:rsidR="002D5AA2">
        <w:rPr>
          <w:rFonts w:ascii="Calibri Light" w:hAnsi="Calibri Light" w:cs="Calibri Light"/>
          <w:sz w:val="20"/>
        </w:rPr>
        <w:t>......................</w:t>
      </w:r>
      <w:r w:rsidR="006428A5" w:rsidRPr="00C15FE4">
        <w:rPr>
          <w:rFonts w:ascii="Calibri Light" w:hAnsi="Calibri Light" w:cs="Calibri Light"/>
          <w:sz w:val="20"/>
        </w:rPr>
        <w:t xml:space="preserve">, przy kontrasygnacie </w:t>
      </w:r>
      <w:r w:rsidR="00E445AD" w:rsidRPr="00C15FE4">
        <w:rPr>
          <w:rFonts w:ascii="Calibri Light" w:hAnsi="Calibri Light" w:cs="Calibri Light"/>
          <w:sz w:val="20"/>
        </w:rPr>
        <w:t>............................</w:t>
      </w:r>
      <w:r w:rsidR="006428A5" w:rsidRPr="00C15FE4">
        <w:rPr>
          <w:rFonts w:ascii="Calibri Light" w:hAnsi="Calibri Light" w:cs="Calibri Light"/>
          <w:sz w:val="20"/>
        </w:rPr>
        <w:t xml:space="preserve">– </w:t>
      </w:r>
      <w:r w:rsidR="00E445AD" w:rsidRPr="00C15FE4">
        <w:rPr>
          <w:rFonts w:ascii="Calibri Light" w:hAnsi="Calibri Light" w:cs="Calibri Light"/>
          <w:sz w:val="20"/>
        </w:rPr>
        <w:t>................................................</w:t>
      </w:r>
      <w:r w:rsidR="006428A5" w:rsidRPr="00C15FE4">
        <w:rPr>
          <w:rFonts w:ascii="Calibri Light" w:hAnsi="Calibri Light" w:cs="Calibri Light"/>
          <w:bCs/>
          <w:sz w:val="20"/>
        </w:rPr>
        <w:t xml:space="preserve">, zwaną </w:t>
      </w:r>
      <w:r w:rsidR="00183066" w:rsidRPr="00C15FE4">
        <w:rPr>
          <w:rFonts w:ascii="Calibri Light" w:hAnsi="Calibri Light" w:cs="Calibri Light"/>
          <w:sz w:val="20"/>
        </w:rPr>
        <w:t>dalej Zamawiającym</w:t>
      </w:r>
    </w:p>
    <w:bookmarkEnd w:id="0"/>
    <w:p w14:paraId="7C9AC4D6" w14:textId="77777777" w:rsidR="004F5400" w:rsidRPr="00C15FE4" w:rsidRDefault="004F5400" w:rsidP="003E2854">
      <w:pPr>
        <w:jc w:val="both"/>
        <w:rPr>
          <w:rFonts w:ascii="Calibri Light" w:hAnsi="Calibri Light" w:cs="Calibri Light"/>
          <w:sz w:val="20"/>
        </w:rPr>
      </w:pPr>
    </w:p>
    <w:p w14:paraId="587E3ADB" w14:textId="77777777" w:rsidR="000D581D" w:rsidRPr="00C15FE4" w:rsidRDefault="000D581D" w:rsidP="003E2854">
      <w:pPr>
        <w:jc w:val="both"/>
        <w:rPr>
          <w:rFonts w:ascii="Calibri Light" w:hAnsi="Calibri Light" w:cs="Calibri Light"/>
          <w:sz w:val="20"/>
        </w:rPr>
      </w:pPr>
      <w:r w:rsidRPr="00C15FE4">
        <w:rPr>
          <w:rFonts w:ascii="Calibri Light" w:hAnsi="Calibri Light" w:cs="Calibri Light"/>
          <w:sz w:val="20"/>
        </w:rPr>
        <w:t>a firmą:</w:t>
      </w:r>
    </w:p>
    <w:p w14:paraId="7DA4B9CC" w14:textId="77777777" w:rsidR="0094543E" w:rsidRPr="00C15FE4" w:rsidRDefault="0094543E" w:rsidP="003E2854">
      <w:pPr>
        <w:jc w:val="both"/>
        <w:rPr>
          <w:rFonts w:ascii="Calibri Light" w:hAnsi="Calibri Light" w:cs="Calibri Light"/>
          <w:b/>
          <w:sz w:val="20"/>
        </w:rPr>
      </w:pPr>
    </w:p>
    <w:p w14:paraId="3378C9EF" w14:textId="52B135CE" w:rsidR="000D581D" w:rsidRPr="00C15FE4" w:rsidRDefault="002A6BB0" w:rsidP="003E2854">
      <w:pPr>
        <w:jc w:val="both"/>
        <w:rPr>
          <w:rFonts w:ascii="Calibri Light" w:hAnsi="Calibri Light" w:cs="Calibri Light"/>
          <w:sz w:val="20"/>
        </w:rPr>
      </w:pPr>
      <w:r w:rsidRPr="00C15FE4">
        <w:rPr>
          <w:rFonts w:ascii="Calibri Light" w:hAnsi="Calibri Light" w:cs="Calibri Light"/>
          <w:sz w:val="20"/>
        </w:rPr>
        <w:t>zarejestro</w:t>
      </w:r>
      <w:r w:rsidR="00C77F93" w:rsidRPr="00C15FE4">
        <w:rPr>
          <w:rFonts w:ascii="Calibri Light" w:hAnsi="Calibri Light" w:cs="Calibri Light"/>
          <w:sz w:val="20"/>
        </w:rPr>
        <w:t xml:space="preserve">waną w </w:t>
      </w:r>
      <w:r w:rsidR="0094543E" w:rsidRPr="00C15FE4">
        <w:rPr>
          <w:rFonts w:ascii="Calibri Light" w:hAnsi="Calibri Light" w:cs="Calibri Light"/>
          <w:sz w:val="20"/>
        </w:rPr>
        <w:t>…………….</w:t>
      </w:r>
      <w:r w:rsidR="00996D7F" w:rsidRPr="00C15FE4">
        <w:rPr>
          <w:rFonts w:ascii="Calibri Light" w:hAnsi="Calibri Light" w:cs="Calibri Light"/>
          <w:sz w:val="20"/>
        </w:rPr>
        <w:t xml:space="preserve"> </w:t>
      </w:r>
      <w:r w:rsidR="0094543E" w:rsidRPr="00C15FE4">
        <w:rPr>
          <w:rFonts w:ascii="Calibri Light" w:hAnsi="Calibri Light" w:cs="Calibri Light"/>
          <w:sz w:val="20"/>
        </w:rPr>
        <w:t xml:space="preserve">pod </w:t>
      </w:r>
      <w:r w:rsidR="00A07CF8" w:rsidRPr="00C15FE4">
        <w:rPr>
          <w:rFonts w:ascii="Calibri Light" w:hAnsi="Calibri Light" w:cs="Calibri Light"/>
          <w:sz w:val="20"/>
        </w:rPr>
        <w:t>numerem:</w:t>
      </w:r>
      <w:r w:rsidR="00C00163">
        <w:rPr>
          <w:rFonts w:ascii="Calibri Light" w:hAnsi="Calibri Light" w:cs="Calibri Light"/>
          <w:sz w:val="20"/>
        </w:rPr>
        <w:t xml:space="preserve"> </w:t>
      </w:r>
      <w:r w:rsidR="0094543E" w:rsidRPr="00C15FE4">
        <w:rPr>
          <w:rFonts w:ascii="Calibri Light" w:hAnsi="Calibri Light" w:cs="Calibri Light"/>
          <w:sz w:val="20"/>
        </w:rPr>
        <w:t>…………</w:t>
      </w:r>
      <w:proofErr w:type="gramStart"/>
      <w:r w:rsidR="0094543E" w:rsidRPr="00C15FE4">
        <w:rPr>
          <w:rFonts w:ascii="Calibri Light" w:hAnsi="Calibri Light" w:cs="Calibri Light"/>
          <w:sz w:val="20"/>
        </w:rPr>
        <w:t>…….</w:t>
      </w:r>
      <w:proofErr w:type="gramEnd"/>
      <w:r w:rsidR="0094543E" w:rsidRPr="00C15FE4">
        <w:rPr>
          <w:rFonts w:ascii="Calibri Light" w:hAnsi="Calibri Light" w:cs="Calibri Light"/>
          <w:sz w:val="20"/>
        </w:rPr>
        <w:t>.</w:t>
      </w:r>
    </w:p>
    <w:p w14:paraId="3EB64955" w14:textId="5FA2B588" w:rsidR="000D581D" w:rsidRPr="00C15FE4" w:rsidRDefault="00C77F93" w:rsidP="00DF5C7C">
      <w:pPr>
        <w:jc w:val="both"/>
        <w:rPr>
          <w:rFonts w:ascii="Calibri Light" w:hAnsi="Calibri Light" w:cs="Calibri Light"/>
          <w:sz w:val="20"/>
        </w:rPr>
      </w:pPr>
      <w:r w:rsidRPr="00C15FE4">
        <w:rPr>
          <w:rFonts w:ascii="Calibri Light" w:hAnsi="Calibri Light" w:cs="Calibri Light"/>
          <w:sz w:val="20"/>
        </w:rPr>
        <w:t>NIP:</w:t>
      </w:r>
      <w:r w:rsidR="0094543E" w:rsidRPr="00C15FE4">
        <w:rPr>
          <w:rFonts w:ascii="Calibri Light" w:hAnsi="Calibri Light" w:cs="Calibri Light"/>
          <w:sz w:val="20"/>
        </w:rPr>
        <w:t xml:space="preserve"> …………………………</w:t>
      </w:r>
      <w:proofErr w:type="gramStart"/>
      <w:r w:rsidR="0094543E" w:rsidRPr="00C15FE4">
        <w:rPr>
          <w:rFonts w:ascii="Calibri Light" w:hAnsi="Calibri Light" w:cs="Calibri Light"/>
          <w:sz w:val="20"/>
        </w:rPr>
        <w:t>…….</w:t>
      </w:r>
      <w:proofErr w:type="gramEnd"/>
      <w:r w:rsidR="00152AF5" w:rsidRPr="00C15FE4">
        <w:rPr>
          <w:rFonts w:ascii="Calibri Light" w:hAnsi="Calibri Light" w:cs="Calibri Light"/>
          <w:sz w:val="20"/>
        </w:rPr>
        <w:t xml:space="preserve">, </w:t>
      </w:r>
      <w:r w:rsidR="000D581D" w:rsidRPr="00C15FE4">
        <w:rPr>
          <w:rFonts w:ascii="Calibri Light" w:hAnsi="Calibri Light" w:cs="Calibri Light"/>
          <w:sz w:val="20"/>
        </w:rPr>
        <w:t>reprezentowaną przez:</w:t>
      </w:r>
      <w:r w:rsidR="00DF5C7C" w:rsidRPr="00C15FE4">
        <w:rPr>
          <w:rFonts w:ascii="Calibri Light" w:hAnsi="Calibri Light" w:cs="Calibri Light"/>
          <w:sz w:val="20"/>
        </w:rPr>
        <w:t xml:space="preserve"> </w:t>
      </w:r>
      <w:r w:rsidR="0094543E" w:rsidRPr="00C15FE4">
        <w:rPr>
          <w:rFonts w:ascii="Calibri Light" w:hAnsi="Calibri Light" w:cs="Calibri Light"/>
          <w:sz w:val="20"/>
        </w:rPr>
        <w:t>………………………………………….</w:t>
      </w:r>
      <w:r w:rsidR="006428A5" w:rsidRPr="00C15FE4">
        <w:rPr>
          <w:rFonts w:ascii="Calibri Light" w:hAnsi="Calibri Light" w:cs="Calibri Light"/>
          <w:sz w:val="20"/>
        </w:rPr>
        <w:t xml:space="preserve"> zwaną dalej </w:t>
      </w:r>
      <w:r w:rsidR="00183066" w:rsidRPr="0024549A">
        <w:rPr>
          <w:rFonts w:ascii="Calibri Light" w:hAnsi="Calibri Light" w:cs="Calibri Light"/>
          <w:b/>
          <w:bCs/>
          <w:sz w:val="20"/>
        </w:rPr>
        <w:t>Wykonawcą</w:t>
      </w:r>
      <w:r w:rsidR="00183066" w:rsidRPr="00C15FE4">
        <w:rPr>
          <w:rFonts w:ascii="Calibri Light" w:hAnsi="Calibri Light" w:cs="Calibri Light"/>
          <w:sz w:val="20"/>
        </w:rPr>
        <w:t>,</w:t>
      </w:r>
    </w:p>
    <w:p w14:paraId="72280E87" w14:textId="77777777" w:rsidR="00E24062" w:rsidRPr="00C15FE4" w:rsidRDefault="00E24062" w:rsidP="003E2854">
      <w:pPr>
        <w:jc w:val="both"/>
        <w:rPr>
          <w:rFonts w:ascii="Calibri Light" w:hAnsi="Calibri Light" w:cs="Calibri Light"/>
          <w:sz w:val="20"/>
        </w:rPr>
      </w:pPr>
    </w:p>
    <w:p w14:paraId="2FA74938" w14:textId="79A90252" w:rsidR="0024549A" w:rsidRDefault="0024549A" w:rsidP="00DF271F">
      <w:pPr>
        <w:jc w:val="both"/>
        <w:rPr>
          <w:rFonts w:ascii="Calibri Light" w:hAnsi="Calibri Light" w:cs="Calibri Light"/>
          <w:sz w:val="20"/>
        </w:rPr>
      </w:pPr>
      <w:r>
        <w:rPr>
          <w:rFonts w:ascii="Calibri Light" w:hAnsi="Calibri Light" w:cs="Calibri Light"/>
          <w:sz w:val="20"/>
        </w:rPr>
        <w:t xml:space="preserve">zwane dalej łącznie </w:t>
      </w:r>
      <w:r w:rsidRPr="0024549A">
        <w:rPr>
          <w:rFonts w:ascii="Calibri Light" w:hAnsi="Calibri Light" w:cs="Calibri Light"/>
          <w:b/>
          <w:bCs/>
          <w:sz w:val="20"/>
        </w:rPr>
        <w:t>Stronami</w:t>
      </w:r>
      <w:r>
        <w:rPr>
          <w:rFonts w:ascii="Calibri Light" w:hAnsi="Calibri Light" w:cs="Calibri Light"/>
          <w:sz w:val="20"/>
        </w:rPr>
        <w:t xml:space="preserve">, </w:t>
      </w:r>
      <w:r w:rsidR="00887892" w:rsidRPr="00C15FE4">
        <w:rPr>
          <w:rFonts w:ascii="Calibri Light" w:hAnsi="Calibri Light" w:cs="Calibri Light"/>
          <w:sz w:val="20"/>
        </w:rPr>
        <w:t>została zawarta umow</w:t>
      </w:r>
      <w:r w:rsidR="00930A2E">
        <w:rPr>
          <w:rFonts w:ascii="Calibri Light" w:hAnsi="Calibri Light" w:cs="Calibri Light"/>
          <w:sz w:val="20"/>
        </w:rPr>
        <w:t>a</w:t>
      </w:r>
    </w:p>
    <w:p w14:paraId="05C24A48" w14:textId="1DDC8356" w:rsidR="00DF271F" w:rsidRPr="00C15FE4" w:rsidRDefault="00887892" w:rsidP="00DF271F">
      <w:pPr>
        <w:jc w:val="both"/>
        <w:rPr>
          <w:rFonts w:ascii="Calibri Light" w:hAnsi="Calibri Light" w:cs="Calibri Light"/>
          <w:sz w:val="20"/>
        </w:rPr>
      </w:pPr>
      <w:r w:rsidRPr="00C15FE4">
        <w:rPr>
          <w:rFonts w:ascii="Calibri Light" w:hAnsi="Calibri Light" w:cs="Calibri Light"/>
          <w:sz w:val="20"/>
        </w:rPr>
        <w:t>a następującej treści;</w:t>
      </w:r>
    </w:p>
    <w:p w14:paraId="75D5EAE7" w14:textId="77777777" w:rsidR="007C1504" w:rsidRPr="00C15FE4" w:rsidRDefault="007C1504" w:rsidP="00DF271F">
      <w:pPr>
        <w:jc w:val="both"/>
        <w:rPr>
          <w:rFonts w:ascii="Calibri Light" w:hAnsi="Calibri Light" w:cs="Calibri Light"/>
          <w:sz w:val="20"/>
        </w:rPr>
      </w:pPr>
    </w:p>
    <w:p w14:paraId="24EA1A3E" w14:textId="4F5A4361" w:rsidR="0030622E" w:rsidRPr="00C15FE4" w:rsidRDefault="00F97F3D" w:rsidP="00DF271F">
      <w:pPr>
        <w:jc w:val="both"/>
        <w:rPr>
          <w:rFonts w:ascii="Calibri Light" w:hAnsi="Calibri Light" w:cs="Calibri Light"/>
          <w:bCs/>
          <w:iCs/>
          <w:sz w:val="20"/>
        </w:rPr>
      </w:pPr>
      <w:r w:rsidRPr="00C15FE4">
        <w:rPr>
          <w:rFonts w:ascii="Calibri Light" w:hAnsi="Calibri Light" w:cs="Calibri Light"/>
          <w:sz w:val="20"/>
        </w:rPr>
        <w:t xml:space="preserve">Podstawę zawarcia niniejszej </w:t>
      </w:r>
      <w:r>
        <w:rPr>
          <w:rFonts w:ascii="Calibri Light" w:hAnsi="Calibri Light" w:cs="Calibri Light"/>
          <w:sz w:val="20"/>
        </w:rPr>
        <w:t>u</w:t>
      </w:r>
      <w:r w:rsidRPr="00C15FE4">
        <w:rPr>
          <w:rFonts w:ascii="Calibri Light" w:hAnsi="Calibri Light" w:cs="Calibri Light"/>
          <w:sz w:val="20"/>
        </w:rPr>
        <w:t>mowy, zwanej dalej „</w:t>
      </w:r>
      <w:r w:rsidRPr="00AD57F5">
        <w:rPr>
          <w:rFonts w:ascii="Calibri Light" w:hAnsi="Calibri Light" w:cs="Calibri Light"/>
          <w:b/>
          <w:bCs/>
          <w:sz w:val="20"/>
        </w:rPr>
        <w:t>Umową</w:t>
      </w:r>
      <w:r w:rsidRPr="00C15FE4">
        <w:rPr>
          <w:rFonts w:ascii="Calibri Light" w:hAnsi="Calibri Light" w:cs="Calibri Light"/>
          <w:sz w:val="20"/>
        </w:rPr>
        <w:t xml:space="preserve">” stanowi udzielenie zamówienia publicznego </w:t>
      </w:r>
      <w:r w:rsidRPr="00C45E63">
        <w:rPr>
          <w:rFonts w:ascii="Calibri Light" w:hAnsi="Calibri Light" w:cs="Calibri Light"/>
          <w:sz w:val="20"/>
        </w:rPr>
        <w:t>o wartości poniżej 1</w:t>
      </w:r>
      <w:r>
        <w:rPr>
          <w:rFonts w:ascii="Calibri Light" w:hAnsi="Calibri Light" w:cs="Calibri Light"/>
          <w:sz w:val="20"/>
        </w:rPr>
        <w:t>7</w:t>
      </w:r>
      <w:r w:rsidRPr="00C45E63">
        <w:rPr>
          <w:rFonts w:ascii="Calibri Light" w:hAnsi="Calibri Light" w:cs="Calibri Light"/>
          <w:sz w:val="20"/>
        </w:rPr>
        <w:t>0 000 zł,</w:t>
      </w:r>
      <w:r>
        <w:rPr>
          <w:rFonts w:ascii="Calibri Light" w:hAnsi="Calibri Light" w:cs="Calibri Light"/>
          <w:sz w:val="20"/>
        </w:rPr>
        <w:t xml:space="preserve"> </w:t>
      </w:r>
      <w:r w:rsidRPr="00C45E63">
        <w:rPr>
          <w:rFonts w:ascii="Calibri Light" w:hAnsi="Calibri Light" w:cs="Calibri Light"/>
          <w:sz w:val="20"/>
        </w:rPr>
        <w:t>przeprowadzonego zgodnie z wytycznymi w zakresie kwalifikowalności wydatków w ramach Europejskiego Funduszu Rozwoju Regionalnego, Europejskiego Funduszu Społecznego oraz Funduszu Spójności na lata 2021-2027</w:t>
      </w:r>
      <w:r>
        <w:rPr>
          <w:rFonts w:ascii="Calibri Light" w:hAnsi="Calibri Light" w:cs="Calibri Light"/>
          <w:sz w:val="20"/>
        </w:rPr>
        <w:t xml:space="preserve"> oraz zgodnie z </w:t>
      </w:r>
      <w:r w:rsidRPr="00C45E63">
        <w:rPr>
          <w:rFonts w:ascii="Calibri Light" w:hAnsi="Calibri Light" w:cs="Calibri Light"/>
          <w:sz w:val="20"/>
        </w:rPr>
        <w:t>regulaminem udzielania zamówień obowiązującym u Zamawiającego.</w:t>
      </w:r>
    </w:p>
    <w:p w14:paraId="09A85BBD" w14:textId="77777777" w:rsidR="00E24062" w:rsidRPr="00C15FE4" w:rsidRDefault="00E24062" w:rsidP="00136F08">
      <w:pPr>
        <w:pStyle w:val="Akapitzlist"/>
        <w:widowControl w:val="0"/>
        <w:numPr>
          <w:ilvl w:val="0"/>
          <w:numId w:val="13"/>
        </w:numPr>
        <w:spacing w:before="240" w:after="60"/>
        <w:ind w:left="0" w:firstLine="0"/>
        <w:jc w:val="center"/>
        <w:rPr>
          <w:rFonts w:ascii="Calibri Light" w:hAnsi="Calibri Light" w:cs="Calibri Light"/>
          <w:sz w:val="20"/>
        </w:rPr>
      </w:pPr>
    </w:p>
    <w:p w14:paraId="1AD42240" w14:textId="41682DB7" w:rsidR="0087243F" w:rsidRPr="00C15FE4" w:rsidRDefault="0087243F" w:rsidP="00CB006D">
      <w:pPr>
        <w:tabs>
          <w:tab w:val="left" w:pos="2835"/>
          <w:tab w:val="left" w:pos="2977"/>
        </w:tabs>
        <w:spacing w:after="120"/>
        <w:ind w:left="74"/>
        <w:jc w:val="center"/>
        <w:rPr>
          <w:rFonts w:ascii="Calibri Light" w:hAnsi="Calibri Light" w:cs="Calibri Light"/>
          <w:b/>
          <w:sz w:val="20"/>
        </w:rPr>
      </w:pPr>
      <w:r w:rsidRPr="00C15FE4">
        <w:rPr>
          <w:rFonts w:ascii="Calibri Light" w:hAnsi="Calibri Light" w:cs="Calibri Light"/>
          <w:b/>
          <w:sz w:val="20"/>
        </w:rPr>
        <w:t xml:space="preserve">Przedmiot </w:t>
      </w:r>
      <w:r w:rsidR="0024549A">
        <w:rPr>
          <w:rFonts w:ascii="Calibri Light" w:hAnsi="Calibri Light" w:cs="Calibri Light"/>
          <w:b/>
          <w:sz w:val="20"/>
        </w:rPr>
        <w:t>Umow</w:t>
      </w:r>
      <w:r w:rsidRPr="00C15FE4">
        <w:rPr>
          <w:rFonts w:ascii="Calibri Light" w:hAnsi="Calibri Light" w:cs="Calibri Light"/>
          <w:b/>
          <w:sz w:val="20"/>
        </w:rPr>
        <w:t>y</w:t>
      </w:r>
    </w:p>
    <w:p w14:paraId="20D7E256" w14:textId="7EC0AFB4" w:rsidR="00F9761B" w:rsidRDefault="003013EF" w:rsidP="00C15FE4">
      <w:pPr>
        <w:pStyle w:val="Akapitzlist"/>
        <w:numPr>
          <w:ilvl w:val="0"/>
          <w:numId w:val="25"/>
        </w:numPr>
        <w:spacing w:before="120" w:after="120"/>
        <w:ind w:left="363" w:hanging="357"/>
        <w:jc w:val="both"/>
        <w:rPr>
          <w:rFonts w:ascii="Calibri Light" w:hAnsi="Calibri Light" w:cs="Calibri Light"/>
          <w:sz w:val="20"/>
          <w:szCs w:val="20"/>
        </w:rPr>
      </w:pPr>
      <w:r w:rsidRPr="00A82782">
        <w:rPr>
          <w:rFonts w:ascii="Calibri Light" w:hAnsi="Calibri Light" w:cs="Calibri Light"/>
          <w:sz w:val="20"/>
          <w:szCs w:val="20"/>
        </w:rPr>
        <w:t xml:space="preserve">Przedmiotem </w:t>
      </w:r>
      <w:r w:rsidR="0024549A">
        <w:rPr>
          <w:rFonts w:ascii="Calibri Light" w:hAnsi="Calibri Light" w:cs="Calibri Light"/>
          <w:sz w:val="20"/>
          <w:szCs w:val="20"/>
        </w:rPr>
        <w:t>Umow</w:t>
      </w:r>
      <w:r>
        <w:rPr>
          <w:rFonts w:ascii="Calibri Light" w:hAnsi="Calibri Light" w:cs="Calibri Light"/>
          <w:sz w:val="20"/>
          <w:szCs w:val="20"/>
        </w:rPr>
        <w:t>y</w:t>
      </w:r>
      <w:r w:rsidRPr="00A82782">
        <w:rPr>
          <w:rFonts w:ascii="Calibri Light" w:hAnsi="Calibri Light" w:cs="Calibri Light"/>
          <w:sz w:val="20"/>
          <w:szCs w:val="20"/>
        </w:rPr>
        <w:t xml:space="preserve"> jest </w:t>
      </w:r>
      <w:r w:rsidRPr="00771B62">
        <w:rPr>
          <w:rFonts w:ascii="Calibri Light" w:hAnsi="Calibri Light" w:cs="Calibri Light"/>
          <w:sz w:val="20"/>
          <w:szCs w:val="20"/>
        </w:rPr>
        <w:t xml:space="preserve">usługa </w:t>
      </w:r>
      <w:r w:rsidR="00F9761B">
        <w:rPr>
          <w:rFonts w:ascii="Calibri Light" w:hAnsi="Calibri Light" w:cs="Calibri Light"/>
          <w:sz w:val="20"/>
          <w:szCs w:val="20"/>
        </w:rPr>
        <w:t>opracowania</w:t>
      </w:r>
      <w:r w:rsidRPr="00771B62">
        <w:rPr>
          <w:rFonts w:ascii="Calibri Light" w:hAnsi="Calibri Light" w:cs="Calibri Light"/>
          <w:sz w:val="20"/>
          <w:szCs w:val="20"/>
        </w:rPr>
        <w:t xml:space="preserve"> dokumentacji </w:t>
      </w:r>
      <w:r w:rsidR="00262BBC">
        <w:rPr>
          <w:rFonts w:ascii="Calibri Light" w:hAnsi="Calibri Light" w:cs="Calibri Light"/>
          <w:sz w:val="20"/>
          <w:szCs w:val="20"/>
        </w:rPr>
        <w:t xml:space="preserve">SBI </w:t>
      </w:r>
      <w:r w:rsidR="00F9761B">
        <w:rPr>
          <w:rFonts w:ascii="Calibri Light" w:hAnsi="Calibri Light" w:cs="Calibri Light"/>
          <w:sz w:val="20"/>
          <w:szCs w:val="20"/>
        </w:rPr>
        <w:t xml:space="preserve">w Urzędzie Miejskim Rabka Zdrój i 14 Jednostkach Organizacyjnych </w:t>
      </w:r>
      <w:r w:rsidR="00F9761B" w:rsidRPr="00A965A4">
        <w:rPr>
          <w:rFonts w:ascii="Calibri Light" w:hAnsi="Calibri Light" w:cs="Calibri Light"/>
          <w:sz w:val="20"/>
          <w:szCs w:val="20"/>
        </w:rPr>
        <w:t xml:space="preserve">oraz sporządzenie końcowej „Ankiety Dojrzałości </w:t>
      </w:r>
      <w:proofErr w:type="spellStart"/>
      <w:r w:rsidR="00F9761B" w:rsidRPr="00A965A4">
        <w:rPr>
          <w:rFonts w:ascii="Calibri Light" w:hAnsi="Calibri Light" w:cs="Calibri Light"/>
          <w:sz w:val="20"/>
          <w:szCs w:val="20"/>
        </w:rPr>
        <w:t>Cyberbezpieczeństwa</w:t>
      </w:r>
      <w:proofErr w:type="spellEnd"/>
      <w:r w:rsidR="00F9761B" w:rsidRPr="00A965A4">
        <w:rPr>
          <w:rFonts w:ascii="Calibri Light" w:hAnsi="Calibri Light" w:cs="Calibri Light"/>
          <w:sz w:val="20"/>
          <w:szCs w:val="20"/>
        </w:rPr>
        <w:t xml:space="preserve"> w Jednostkach Samorządu Terytorialnego", o któr</w:t>
      </w:r>
      <w:r w:rsidR="00F9761B">
        <w:rPr>
          <w:rFonts w:ascii="Calibri Light" w:hAnsi="Calibri Light" w:cs="Calibri Light"/>
          <w:sz w:val="20"/>
          <w:szCs w:val="20"/>
        </w:rPr>
        <w:t>ej</w:t>
      </w:r>
      <w:r w:rsidR="00F9761B" w:rsidRPr="00A965A4">
        <w:rPr>
          <w:rFonts w:ascii="Calibri Light" w:hAnsi="Calibri Light" w:cs="Calibri Light"/>
          <w:sz w:val="20"/>
          <w:szCs w:val="20"/>
        </w:rPr>
        <w:t xml:space="preserve"> mowa w Regulaminie Konkursu Grantowego pn. „</w:t>
      </w:r>
      <w:proofErr w:type="spellStart"/>
      <w:r w:rsidR="00F9761B" w:rsidRPr="00A965A4">
        <w:rPr>
          <w:rFonts w:ascii="Calibri Light" w:hAnsi="Calibri Light" w:cs="Calibri Light"/>
          <w:sz w:val="20"/>
          <w:szCs w:val="20"/>
        </w:rPr>
        <w:t>Cyberbezpieczny</w:t>
      </w:r>
      <w:proofErr w:type="spellEnd"/>
      <w:r w:rsidR="00F9761B" w:rsidRPr="00A965A4">
        <w:rPr>
          <w:rFonts w:ascii="Calibri Light" w:hAnsi="Calibri Light" w:cs="Calibri Light"/>
          <w:sz w:val="20"/>
          <w:szCs w:val="20"/>
        </w:rPr>
        <w:t xml:space="preserve"> Samorząd</w:t>
      </w:r>
      <w:r w:rsidR="00CB5A2C">
        <w:rPr>
          <w:rFonts w:ascii="Calibri Light" w:hAnsi="Calibri Light" w:cs="Calibri Light"/>
          <w:sz w:val="20"/>
          <w:szCs w:val="20"/>
        </w:rPr>
        <w:t xml:space="preserve"> </w:t>
      </w:r>
      <w:r w:rsidR="00CB5A2C" w:rsidRPr="00CB5A2C">
        <w:rPr>
          <w:rFonts w:ascii="Calibri Light" w:hAnsi="Calibri Light" w:cs="Calibri Light"/>
          <w:sz w:val="20"/>
          <w:szCs w:val="20"/>
        </w:rPr>
        <w:t>Gmina Rabka Zdrój</w:t>
      </w:r>
      <w:r w:rsidR="00F9761B" w:rsidRPr="00A965A4">
        <w:rPr>
          <w:rFonts w:ascii="Calibri Light" w:hAnsi="Calibri Light" w:cs="Calibri Light"/>
          <w:sz w:val="20"/>
          <w:szCs w:val="20"/>
        </w:rPr>
        <w:t xml:space="preserve">” opublikowanym na stronie Centrum Projektów Polska Cyfrowa pod adresem </w:t>
      </w:r>
      <w:hyperlink r:id="rId8" w:history="1">
        <w:r w:rsidR="00F9761B" w:rsidRPr="00672249">
          <w:rPr>
            <w:rStyle w:val="Hipercze"/>
            <w:rFonts w:ascii="Calibri Light" w:hAnsi="Calibri Light" w:cs="Calibri Light"/>
            <w:sz w:val="20"/>
            <w:szCs w:val="20"/>
          </w:rPr>
          <w:t>http://www.gov.pl/cppc/cyberbezpieczny-samorzad</w:t>
        </w:r>
      </w:hyperlink>
      <w:r w:rsidR="00F9761B">
        <w:rPr>
          <w:rFonts w:ascii="Calibri Light" w:hAnsi="Calibri Light" w:cs="Calibri Light"/>
          <w:sz w:val="20"/>
          <w:szCs w:val="20"/>
        </w:rPr>
        <w:t>.</w:t>
      </w:r>
    </w:p>
    <w:p w14:paraId="209A0238" w14:textId="4FC4893C" w:rsidR="00C15FE4" w:rsidRPr="008B4E0E" w:rsidRDefault="00F9761B" w:rsidP="00C15FE4">
      <w:pPr>
        <w:pStyle w:val="Akapitzlist"/>
        <w:numPr>
          <w:ilvl w:val="0"/>
          <w:numId w:val="25"/>
        </w:numPr>
        <w:spacing w:before="120" w:after="120"/>
        <w:ind w:left="363" w:hanging="357"/>
        <w:jc w:val="both"/>
        <w:rPr>
          <w:rFonts w:ascii="Calibri Light" w:hAnsi="Calibri Light" w:cs="Calibri Light"/>
          <w:sz w:val="20"/>
          <w:szCs w:val="20"/>
        </w:rPr>
      </w:pPr>
      <w:r>
        <w:rPr>
          <w:rFonts w:ascii="Calibri Light" w:hAnsi="Calibri Light" w:cs="Calibri Light"/>
          <w:sz w:val="20"/>
          <w:szCs w:val="20"/>
        </w:rPr>
        <w:t xml:space="preserve">Opracowanie </w:t>
      </w:r>
      <w:r w:rsidRPr="00771B62">
        <w:rPr>
          <w:rFonts w:ascii="Calibri Light" w:hAnsi="Calibri Light" w:cs="Calibri Light"/>
          <w:sz w:val="20"/>
          <w:szCs w:val="20"/>
        </w:rPr>
        <w:t xml:space="preserve">dokumentacji </w:t>
      </w:r>
      <w:r>
        <w:rPr>
          <w:rFonts w:ascii="Calibri Light" w:hAnsi="Calibri Light" w:cs="Calibri Light"/>
          <w:sz w:val="20"/>
          <w:szCs w:val="20"/>
        </w:rPr>
        <w:t xml:space="preserve">musi </w:t>
      </w:r>
      <w:r w:rsidRPr="00771B62">
        <w:rPr>
          <w:rFonts w:ascii="Calibri Light" w:hAnsi="Calibri Light" w:cs="Calibri Light"/>
          <w:sz w:val="20"/>
          <w:szCs w:val="20"/>
        </w:rPr>
        <w:t>obejm</w:t>
      </w:r>
      <w:r>
        <w:rPr>
          <w:rFonts w:ascii="Calibri Light" w:hAnsi="Calibri Light" w:cs="Calibri Light"/>
          <w:sz w:val="20"/>
          <w:szCs w:val="20"/>
        </w:rPr>
        <w:t>ować</w:t>
      </w:r>
      <w:r w:rsidRPr="00771B62">
        <w:rPr>
          <w:rFonts w:ascii="Calibri Light" w:hAnsi="Calibri Light" w:cs="Calibri Light"/>
          <w:sz w:val="20"/>
          <w:szCs w:val="20"/>
        </w:rPr>
        <w:t xml:space="preserve"> opracowanie wymagań dokumentacyjnych systemu SZBI</w:t>
      </w:r>
      <w:r w:rsidRPr="00090A8B">
        <w:rPr>
          <w:rFonts w:ascii="Calibri Light" w:hAnsi="Calibri Light" w:cs="Calibri Light"/>
          <w:sz w:val="20"/>
          <w:szCs w:val="20"/>
        </w:rPr>
        <w:t xml:space="preserve"> w zgodnie z</w:t>
      </w:r>
      <w:r>
        <w:rPr>
          <w:rFonts w:ascii="Calibri Light" w:hAnsi="Calibri Light" w:cs="Calibri Light"/>
          <w:sz w:val="20"/>
          <w:szCs w:val="20"/>
        </w:rPr>
        <w:t> </w:t>
      </w:r>
      <w:r w:rsidRPr="00771B62">
        <w:rPr>
          <w:rFonts w:ascii="Calibri Light" w:hAnsi="Calibri Light" w:cs="Calibri Light"/>
          <w:sz w:val="20"/>
          <w:szCs w:val="20"/>
        </w:rPr>
        <w:t>zasadą HLS z zastosowaniem aktualnych norm ISO 27001, ISO 22301, ISO 20000-1 dla wspólnego opisu procesów, przeznaczonej do dalszego wdrożenia dla wskazanych 4 obszarów funkcjonowania Zamawiającego w kontekście  wymagań normatywnych aktualnej normy PN-ISO/IEC 27001:2023 dla systemu dokumentacyjnego i obowiązujących normatywne zabezpieczeń jako wypełnienie obowiązków wynikających z</w:t>
      </w:r>
      <w:r>
        <w:rPr>
          <w:rFonts w:ascii="Calibri Light" w:hAnsi="Calibri Light" w:cs="Calibri Light"/>
          <w:sz w:val="20"/>
          <w:szCs w:val="20"/>
        </w:rPr>
        <w:t> </w:t>
      </w:r>
      <w:r w:rsidRPr="00771B62">
        <w:rPr>
          <w:rFonts w:ascii="Calibri Light" w:hAnsi="Calibri Light" w:cs="Calibri Light"/>
          <w:sz w:val="20"/>
          <w:szCs w:val="20"/>
        </w:rPr>
        <w:t xml:space="preserve">Krajowych Ram Interoperacyjności i Ustawy o Krajowym Systemie </w:t>
      </w:r>
      <w:proofErr w:type="spellStart"/>
      <w:r w:rsidRPr="00771B62">
        <w:rPr>
          <w:rFonts w:ascii="Calibri Light" w:hAnsi="Calibri Light" w:cs="Calibri Light"/>
          <w:sz w:val="20"/>
          <w:szCs w:val="20"/>
        </w:rPr>
        <w:t>Cyberbezpieczeńtwa</w:t>
      </w:r>
      <w:proofErr w:type="spellEnd"/>
      <w:r>
        <w:rPr>
          <w:rFonts w:ascii="Calibri Light" w:hAnsi="Calibri Light" w:cs="Calibri Light"/>
          <w:sz w:val="20"/>
          <w:szCs w:val="20"/>
        </w:rPr>
        <w:t>.</w:t>
      </w:r>
      <w:r w:rsidR="00771B62">
        <w:rPr>
          <w:rFonts w:ascii="Calibri Light" w:hAnsi="Calibri Light" w:cs="Calibri Light"/>
          <w:sz w:val="20"/>
          <w:szCs w:val="20"/>
        </w:rPr>
        <w:t xml:space="preserve">. </w:t>
      </w:r>
    </w:p>
    <w:p w14:paraId="779FB112" w14:textId="30FC5C88" w:rsidR="00F9761B" w:rsidRDefault="00F9761B" w:rsidP="00F9761B">
      <w:pPr>
        <w:pStyle w:val="Akapitzlist"/>
        <w:numPr>
          <w:ilvl w:val="0"/>
          <w:numId w:val="25"/>
        </w:numPr>
        <w:spacing w:before="120" w:after="120"/>
        <w:ind w:left="363" w:hanging="357"/>
        <w:jc w:val="both"/>
        <w:rPr>
          <w:rFonts w:ascii="Calibri Light" w:hAnsi="Calibri Light" w:cs="Calibri Light"/>
          <w:sz w:val="20"/>
          <w:szCs w:val="20"/>
        </w:rPr>
      </w:pPr>
      <w:r>
        <w:rPr>
          <w:rFonts w:ascii="Calibri Light" w:hAnsi="Calibri Light" w:cs="Calibri Light"/>
          <w:sz w:val="20"/>
          <w:szCs w:val="20"/>
        </w:rPr>
        <w:t xml:space="preserve">Wykonawca </w:t>
      </w:r>
      <w:r w:rsidRPr="002A2893">
        <w:rPr>
          <w:rFonts w:ascii="Calibri Light" w:hAnsi="Calibri Light" w:cs="Calibri Light"/>
          <w:sz w:val="20"/>
          <w:szCs w:val="20"/>
        </w:rPr>
        <w:t>wykona audyt końcow</w:t>
      </w:r>
      <w:r>
        <w:rPr>
          <w:rFonts w:ascii="Calibri Light" w:hAnsi="Calibri Light" w:cs="Calibri Light"/>
          <w:sz w:val="20"/>
          <w:szCs w:val="20"/>
        </w:rPr>
        <w:t xml:space="preserve">y </w:t>
      </w:r>
      <w:r w:rsidRPr="002A2893">
        <w:rPr>
          <w:rFonts w:ascii="Calibri Light" w:hAnsi="Calibri Light" w:cs="Calibri Light"/>
          <w:sz w:val="20"/>
          <w:szCs w:val="20"/>
        </w:rPr>
        <w:t>wdrożonego systemu zarządzania bezpieczeństwem informacji</w:t>
      </w:r>
      <w:r>
        <w:rPr>
          <w:rFonts w:ascii="Calibri Light" w:hAnsi="Calibri Light" w:cs="Calibri Light"/>
          <w:sz w:val="20"/>
          <w:szCs w:val="20"/>
        </w:rPr>
        <w:t xml:space="preserve"> we wszystkich JST objętych umową,</w:t>
      </w:r>
      <w:r w:rsidRPr="002A2893">
        <w:rPr>
          <w:rFonts w:ascii="Calibri Light" w:hAnsi="Calibri Light" w:cs="Calibri Light"/>
          <w:sz w:val="20"/>
          <w:szCs w:val="20"/>
        </w:rPr>
        <w:t xml:space="preserve"> w zakresie zgodności z kryteriami zawartymi w §20 ust.2 ww. rozporządzenia KRI lub zgodność z</w:t>
      </w:r>
      <w:r>
        <w:rPr>
          <w:rFonts w:ascii="Calibri Light" w:hAnsi="Calibri Light" w:cs="Calibri Light"/>
          <w:sz w:val="20"/>
          <w:szCs w:val="20"/>
        </w:rPr>
        <w:t> </w:t>
      </w:r>
      <w:r w:rsidRPr="002A2893">
        <w:rPr>
          <w:rFonts w:ascii="Calibri Light" w:hAnsi="Calibri Light" w:cs="Calibri Light"/>
          <w:sz w:val="20"/>
          <w:szCs w:val="20"/>
        </w:rPr>
        <w:t>wymaganiami normy PN-ISO/IEC 27001:2023 podpisanego przez audytora.</w:t>
      </w:r>
    </w:p>
    <w:p w14:paraId="4B5D5733" w14:textId="70ED22EB" w:rsidR="00F9761B" w:rsidRDefault="00F9761B" w:rsidP="00F9761B">
      <w:pPr>
        <w:pStyle w:val="Akapitzlist"/>
        <w:numPr>
          <w:ilvl w:val="0"/>
          <w:numId w:val="25"/>
        </w:numPr>
        <w:spacing w:before="120" w:after="120"/>
        <w:ind w:left="363" w:hanging="357"/>
        <w:jc w:val="both"/>
        <w:rPr>
          <w:rFonts w:ascii="Calibri Light" w:hAnsi="Calibri Light" w:cs="Calibri Light"/>
          <w:sz w:val="20"/>
          <w:szCs w:val="20"/>
        </w:rPr>
      </w:pPr>
      <w:r>
        <w:rPr>
          <w:rFonts w:ascii="Calibri Light" w:hAnsi="Calibri Light" w:cs="Calibri Light"/>
          <w:sz w:val="20"/>
          <w:szCs w:val="20"/>
        </w:rPr>
        <w:t>Wykaz Jednostek Organizacyjnych Urzędu Gminy Rabka Zdrój objętych umową:</w:t>
      </w:r>
    </w:p>
    <w:p w14:paraId="4328A7B8" w14:textId="77777777" w:rsidR="00F9761B" w:rsidRPr="00F9761B" w:rsidRDefault="00F9761B" w:rsidP="00F9761B">
      <w:pPr>
        <w:pStyle w:val="Akapitzlist"/>
        <w:numPr>
          <w:ilvl w:val="0"/>
          <w:numId w:val="31"/>
        </w:numPr>
        <w:spacing w:before="60" w:after="60"/>
        <w:ind w:left="720" w:hanging="357"/>
        <w:contextualSpacing/>
        <w:jc w:val="both"/>
        <w:rPr>
          <w:rFonts w:ascii="Calibri Light" w:hAnsi="Calibri Light" w:cs="Calibri Light"/>
          <w:sz w:val="20"/>
          <w:szCs w:val="20"/>
        </w:rPr>
      </w:pPr>
      <w:r w:rsidRPr="00F9761B">
        <w:rPr>
          <w:rFonts w:ascii="Calibri Light" w:hAnsi="Calibri Light" w:cs="Calibri Light"/>
          <w:sz w:val="20"/>
          <w:szCs w:val="20"/>
        </w:rPr>
        <w:t>Szkoła Podstawowa Nr 1 w Rabce-Zdroju</w:t>
      </w:r>
    </w:p>
    <w:p w14:paraId="09B70794" w14:textId="77777777" w:rsidR="00F9761B" w:rsidRPr="00F9761B" w:rsidRDefault="00F9761B" w:rsidP="00F9761B">
      <w:pPr>
        <w:pStyle w:val="Akapitzlist"/>
        <w:numPr>
          <w:ilvl w:val="0"/>
          <w:numId w:val="31"/>
        </w:numPr>
        <w:spacing w:before="60" w:after="60"/>
        <w:ind w:left="720" w:hanging="357"/>
        <w:contextualSpacing/>
        <w:jc w:val="both"/>
        <w:rPr>
          <w:rFonts w:ascii="Calibri Light" w:hAnsi="Calibri Light" w:cs="Calibri Light"/>
          <w:sz w:val="20"/>
          <w:szCs w:val="20"/>
        </w:rPr>
      </w:pPr>
      <w:r w:rsidRPr="00F9761B">
        <w:rPr>
          <w:rFonts w:ascii="Calibri Light" w:hAnsi="Calibri Light" w:cs="Calibri Light"/>
          <w:sz w:val="20"/>
          <w:szCs w:val="20"/>
        </w:rPr>
        <w:t>Szkoła Podstawowa Nr 2 w Rabce-Zdroju</w:t>
      </w:r>
    </w:p>
    <w:p w14:paraId="4DAA620D" w14:textId="77777777" w:rsidR="00F9761B" w:rsidRPr="00F9761B" w:rsidRDefault="00F9761B" w:rsidP="00F9761B">
      <w:pPr>
        <w:pStyle w:val="Akapitzlist"/>
        <w:numPr>
          <w:ilvl w:val="0"/>
          <w:numId w:val="31"/>
        </w:numPr>
        <w:spacing w:before="60" w:after="60"/>
        <w:ind w:left="720" w:hanging="357"/>
        <w:contextualSpacing/>
        <w:jc w:val="both"/>
        <w:rPr>
          <w:rFonts w:ascii="Calibri Light" w:hAnsi="Calibri Light" w:cs="Calibri Light"/>
          <w:sz w:val="20"/>
          <w:szCs w:val="20"/>
        </w:rPr>
      </w:pPr>
      <w:r w:rsidRPr="00F9761B">
        <w:rPr>
          <w:rFonts w:ascii="Calibri Light" w:hAnsi="Calibri Light" w:cs="Calibri Light"/>
          <w:sz w:val="20"/>
          <w:szCs w:val="20"/>
        </w:rPr>
        <w:t>Szkoła Podstawowa Nr 3 w Rabce-Zdroju</w:t>
      </w:r>
    </w:p>
    <w:p w14:paraId="1C8069C9" w14:textId="77777777" w:rsidR="00F9761B" w:rsidRPr="00F9761B" w:rsidRDefault="00F9761B" w:rsidP="00F9761B">
      <w:pPr>
        <w:pStyle w:val="Akapitzlist"/>
        <w:numPr>
          <w:ilvl w:val="0"/>
          <w:numId w:val="31"/>
        </w:numPr>
        <w:spacing w:before="60" w:after="60"/>
        <w:ind w:left="720" w:hanging="357"/>
        <w:contextualSpacing/>
        <w:jc w:val="both"/>
        <w:rPr>
          <w:rFonts w:ascii="Calibri Light" w:hAnsi="Calibri Light" w:cs="Calibri Light"/>
          <w:sz w:val="20"/>
          <w:szCs w:val="20"/>
        </w:rPr>
      </w:pPr>
      <w:r w:rsidRPr="00F9761B">
        <w:rPr>
          <w:rFonts w:ascii="Calibri Light" w:hAnsi="Calibri Light" w:cs="Calibri Light"/>
          <w:sz w:val="20"/>
          <w:szCs w:val="20"/>
        </w:rPr>
        <w:t>Szkoła Podstawowa Nr 4 w Rabce-Zdroju</w:t>
      </w:r>
    </w:p>
    <w:p w14:paraId="05670E6D" w14:textId="77777777" w:rsidR="00F9761B" w:rsidRPr="00F9761B" w:rsidRDefault="00F9761B" w:rsidP="00F9761B">
      <w:pPr>
        <w:pStyle w:val="Akapitzlist"/>
        <w:numPr>
          <w:ilvl w:val="0"/>
          <w:numId w:val="31"/>
        </w:numPr>
        <w:spacing w:before="60" w:after="60"/>
        <w:ind w:left="720" w:hanging="357"/>
        <w:contextualSpacing/>
        <w:jc w:val="both"/>
        <w:rPr>
          <w:rFonts w:ascii="Calibri Light" w:hAnsi="Calibri Light" w:cs="Calibri Light"/>
          <w:sz w:val="20"/>
          <w:szCs w:val="20"/>
        </w:rPr>
      </w:pPr>
      <w:r w:rsidRPr="00F9761B">
        <w:rPr>
          <w:rFonts w:ascii="Calibri Light" w:hAnsi="Calibri Light" w:cs="Calibri Light"/>
          <w:sz w:val="20"/>
          <w:szCs w:val="20"/>
        </w:rPr>
        <w:t>Szkoła Podstawowa w Chabówce</w:t>
      </w:r>
    </w:p>
    <w:p w14:paraId="5DA12D3C" w14:textId="77777777" w:rsidR="00F9761B" w:rsidRPr="00F9761B" w:rsidRDefault="00F9761B" w:rsidP="00F9761B">
      <w:pPr>
        <w:pStyle w:val="Akapitzlist"/>
        <w:numPr>
          <w:ilvl w:val="0"/>
          <w:numId w:val="31"/>
        </w:numPr>
        <w:spacing w:before="60" w:after="60"/>
        <w:ind w:left="720" w:hanging="357"/>
        <w:contextualSpacing/>
        <w:jc w:val="both"/>
        <w:rPr>
          <w:rFonts w:ascii="Calibri Light" w:hAnsi="Calibri Light" w:cs="Calibri Light"/>
          <w:sz w:val="20"/>
          <w:szCs w:val="20"/>
        </w:rPr>
      </w:pPr>
      <w:r w:rsidRPr="00F9761B">
        <w:rPr>
          <w:rFonts w:ascii="Calibri Light" w:hAnsi="Calibri Light" w:cs="Calibri Light"/>
          <w:sz w:val="20"/>
          <w:szCs w:val="20"/>
        </w:rPr>
        <w:t>Szkoła Podstawowa w Ponicach</w:t>
      </w:r>
    </w:p>
    <w:p w14:paraId="0B513523" w14:textId="77777777" w:rsidR="00F9761B" w:rsidRPr="00F9761B" w:rsidRDefault="00F9761B" w:rsidP="00F9761B">
      <w:pPr>
        <w:pStyle w:val="Akapitzlist"/>
        <w:numPr>
          <w:ilvl w:val="0"/>
          <w:numId w:val="31"/>
        </w:numPr>
        <w:spacing w:before="60" w:after="60"/>
        <w:ind w:left="720" w:hanging="357"/>
        <w:contextualSpacing/>
        <w:jc w:val="both"/>
        <w:rPr>
          <w:rFonts w:ascii="Calibri Light" w:hAnsi="Calibri Light" w:cs="Calibri Light"/>
          <w:sz w:val="20"/>
          <w:szCs w:val="20"/>
        </w:rPr>
      </w:pPr>
      <w:r w:rsidRPr="00F9761B">
        <w:rPr>
          <w:rFonts w:ascii="Calibri Light" w:hAnsi="Calibri Light" w:cs="Calibri Light"/>
          <w:sz w:val="20"/>
          <w:szCs w:val="20"/>
        </w:rPr>
        <w:t>Szkoła Podstawowa w Rdzawce</w:t>
      </w:r>
    </w:p>
    <w:p w14:paraId="45702721" w14:textId="77777777" w:rsidR="00F9761B" w:rsidRPr="00F9761B" w:rsidRDefault="00F9761B" w:rsidP="00F9761B">
      <w:pPr>
        <w:pStyle w:val="Akapitzlist"/>
        <w:numPr>
          <w:ilvl w:val="0"/>
          <w:numId w:val="31"/>
        </w:numPr>
        <w:spacing w:before="60" w:after="60"/>
        <w:ind w:left="720" w:hanging="357"/>
        <w:contextualSpacing/>
        <w:jc w:val="both"/>
        <w:rPr>
          <w:rFonts w:ascii="Calibri Light" w:hAnsi="Calibri Light" w:cs="Calibri Light"/>
          <w:sz w:val="20"/>
          <w:szCs w:val="20"/>
        </w:rPr>
      </w:pPr>
      <w:r w:rsidRPr="00F9761B">
        <w:rPr>
          <w:rFonts w:ascii="Calibri Light" w:hAnsi="Calibri Light" w:cs="Calibri Light"/>
          <w:sz w:val="20"/>
          <w:szCs w:val="20"/>
        </w:rPr>
        <w:t>Miejska Biblioteka Publiczna</w:t>
      </w:r>
    </w:p>
    <w:p w14:paraId="7A99E54A" w14:textId="77777777" w:rsidR="00F9761B" w:rsidRPr="00F9761B" w:rsidRDefault="00F9761B" w:rsidP="00F9761B">
      <w:pPr>
        <w:pStyle w:val="Akapitzlist"/>
        <w:numPr>
          <w:ilvl w:val="0"/>
          <w:numId w:val="31"/>
        </w:numPr>
        <w:spacing w:before="60" w:after="60"/>
        <w:ind w:left="720" w:hanging="357"/>
        <w:contextualSpacing/>
        <w:jc w:val="both"/>
        <w:rPr>
          <w:rFonts w:ascii="Calibri Light" w:hAnsi="Calibri Light" w:cs="Calibri Light"/>
          <w:sz w:val="20"/>
          <w:szCs w:val="20"/>
        </w:rPr>
      </w:pPr>
      <w:r w:rsidRPr="00F9761B">
        <w:rPr>
          <w:rFonts w:ascii="Calibri Light" w:hAnsi="Calibri Light" w:cs="Calibri Light"/>
          <w:sz w:val="20"/>
          <w:szCs w:val="20"/>
        </w:rPr>
        <w:t>Centrum Kultury, Sportu i Promocji w Rabce-Zdroju</w:t>
      </w:r>
    </w:p>
    <w:p w14:paraId="7CFE52F2" w14:textId="77777777" w:rsidR="00F9761B" w:rsidRPr="00F9761B" w:rsidRDefault="00F9761B" w:rsidP="00F9761B">
      <w:pPr>
        <w:pStyle w:val="Akapitzlist"/>
        <w:numPr>
          <w:ilvl w:val="0"/>
          <w:numId w:val="31"/>
        </w:numPr>
        <w:spacing w:before="60" w:after="60"/>
        <w:ind w:left="720" w:hanging="357"/>
        <w:contextualSpacing/>
        <w:jc w:val="both"/>
        <w:rPr>
          <w:rFonts w:ascii="Calibri Light" w:hAnsi="Calibri Light" w:cs="Calibri Light"/>
          <w:sz w:val="20"/>
          <w:szCs w:val="20"/>
        </w:rPr>
      </w:pPr>
      <w:r w:rsidRPr="00F9761B">
        <w:rPr>
          <w:rFonts w:ascii="Calibri Light" w:hAnsi="Calibri Light" w:cs="Calibri Light"/>
          <w:sz w:val="20"/>
          <w:szCs w:val="20"/>
        </w:rPr>
        <w:t>Ośrodek Pomocy Społecznej w Rabce-Zdrój</w:t>
      </w:r>
    </w:p>
    <w:p w14:paraId="43C112E9" w14:textId="77777777" w:rsidR="00F9761B" w:rsidRPr="00F9761B" w:rsidRDefault="00F9761B" w:rsidP="00F9761B">
      <w:pPr>
        <w:pStyle w:val="Akapitzlist"/>
        <w:numPr>
          <w:ilvl w:val="0"/>
          <w:numId w:val="31"/>
        </w:numPr>
        <w:spacing w:before="60" w:after="60"/>
        <w:ind w:left="720" w:hanging="357"/>
        <w:contextualSpacing/>
        <w:jc w:val="both"/>
        <w:rPr>
          <w:rFonts w:ascii="Calibri Light" w:hAnsi="Calibri Light" w:cs="Calibri Light"/>
          <w:sz w:val="20"/>
          <w:szCs w:val="20"/>
        </w:rPr>
      </w:pPr>
      <w:r w:rsidRPr="00F9761B">
        <w:rPr>
          <w:rFonts w:ascii="Calibri Light" w:hAnsi="Calibri Light" w:cs="Calibri Light"/>
          <w:sz w:val="20"/>
          <w:szCs w:val="20"/>
        </w:rPr>
        <w:t>Zakład Gospodarki Mieszkaniowej w Rabce-Zdroju</w:t>
      </w:r>
    </w:p>
    <w:p w14:paraId="60FF5E5E" w14:textId="77777777" w:rsidR="00F9761B" w:rsidRPr="00F9761B" w:rsidRDefault="00F9761B" w:rsidP="00F9761B">
      <w:pPr>
        <w:pStyle w:val="Akapitzlist"/>
        <w:numPr>
          <w:ilvl w:val="0"/>
          <w:numId w:val="31"/>
        </w:numPr>
        <w:spacing w:before="60" w:after="60"/>
        <w:ind w:left="720" w:hanging="357"/>
        <w:contextualSpacing/>
        <w:jc w:val="both"/>
        <w:rPr>
          <w:rFonts w:ascii="Calibri Light" w:hAnsi="Calibri Light" w:cs="Calibri Light"/>
          <w:sz w:val="20"/>
          <w:szCs w:val="20"/>
        </w:rPr>
      </w:pPr>
      <w:r w:rsidRPr="00F9761B">
        <w:rPr>
          <w:rFonts w:ascii="Calibri Light" w:hAnsi="Calibri Light" w:cs="Calibri Light"/>
          <w:sz w:val="20"/>
          <w:szCs w:val="20"/>
        </w:rPr>
        <w:t>Przedszkole nr 1 w Rabce-Zdroju</w:t>
      </w:r>
    </w:p>
    <w:p w14:paraId="3FD4214D" w14:textId="77777777" w:rsidR="00F9761B" w:rsidRPr="00F9761B" w:rsidRDefault="00F9761B" w:rsidP="00F9761B">
      <w:pPr>
        <w:pStyle w:val="Akapitzlist"/>
        <w:numPr>
          <w:ilvl w:val="0"/>
          <w:numId w:val="31"/>
        </w:numPr>
        <w:spacing w:before="60" w:after="60"/>
        <w:ind w:left="720" w:hanging="357"/>
        <w:contextualSpacing/>
        <w:jc w:val="both"/>
        <w:rPr>
          <w:rFonts w:ascii="Calibri Light" w:hAnsi="Calibri Light" w:cs="Calibri Light"/>
          <w:sz w:val="20"/>
          <w:szCs w:val="20"/>
        </w:rPr>
      </w:pPr>
      <w:r w:rsidRPr="00F9761B">
        <w:rPr>
          <w:rFonts w:ascii="Calibri Light" w:hAnsi="Calibri Light" w:cs="Calibri Light"/>
          <w:sz w:val="20"/>
          <w:szCs w:val="20"/>
        </w:rPr>
        <w:t>Przedszkole w Chabówce</w:t>
      </w:r>
    </w:p>
    <w:p w14:paraId="480E690E" w14:textId="77777777" w:rsidR="00F9761B" w:rsidRPr="00F9761B" w:rsidRDefault="00F9761B" w:rsidP="00F9761B">
      <w:pPr>
        <w:pStyle w:val="Akapitzlist"/>
        <w:numPr>
          <w:ilvl w:val="0"/>
          <w:numId w:val="31"/>
        </w:numPr>
        <w:spacing w:before="60" w:after="60"/>
        <w:ind w:left="720" w:hanging="357"/>
        <w:contextualSpacing/>
        <w:jc w:val="both"/>
        <w:rPr>
          <w:rFonts w:ascii="Calibri Light" w:hAnsi="Calibri Light" w:cs="Calibri Light"/>
          <w:sz w:val="20"/>
          <w:szCs w:val="20"/>
        </w:rPr>
      </w:pPr>
      <w:r w:rsidRPr="00F9761B">
        <w:rPr>
          <w:rFonts w:ascii="Calibri Light" w:hAnsi="Calibri Light" w:cs="Calibri Light"/>
          <w:sz w:val="20"/>
          <w:szCs w:val="20"/>
        </w:rPr>
        <w:t>Zespół Przedszkoli Specjalnych w Rabce-Zdroju</w:t>
      </w:r>
    </w:p>
    <w:p w14:paraId="5B1A22D1" w14:textId="77777777" w:rsidR="000D581D" w:rsidRPr="00C15FE4" w:rsidRDefault="000D581D" w:rsidP="00136F08">
      <w:pPr>
        <w:pStyle w:val="Akapitzlist"/>
        <w:widowControl w:val="0"/>
        <w:numPr>
          <w:ilvl w:val="0"/>
          <w:numId w:val="13"/>
        </w:numPr>
        <w:spacing w:before="240" w:after="60"/>
        <w:ind w:left="0" w:firstLine="0"/>
        <w:jc w:val="center"/>
        <w:rPr>
          <w:rFonts w:ascii="Calibri Light" w:hAnsi="Calibri Light" w:cs="Calibri Light"/>
          <w:sz w:val="20"/>
        </w:rPr>
      </w:pPr>
    </w:p>
    <w:p w14:paraId="14B681DF" w14:textId="257AF136" w:rsidR="004A1160" w:rsidRPr="00C15FE4" w:rsidRDefault="00FB179E" w:rsidP="00CB006D">
      <w:pPr>
        <w:tabs>
          <w:tab w:val="left" w:pos="2835"/>
          <w:tab w:val="left" w:pos="2977"/>
        </w:tabs>
        <w:spacing w:after="120"/>
        <w:ind w:left="74"/>
        <w:jc w:val="center"/>
        <w:rPr>
          <w:rFonts w:ascii="Calibri Light" w:hAnsi="Calibri Light" w:cs="Calibri Light"/>
          <w:b/>
          <w:sz w:val="20"/>
        </w:rPr>
      </w:pPr>
      <w:r w:rsidRPr="00C15FE4">
        <w:rPr>
          <w:rFonts w:ascii="Calibri Light" w:hAnsi="Calibri Light" w:cs="Calibri Light"/>
          <w:b/>
          <w:sz w:val="20"/>
        </w:rPr>
        <w:t xml:space="preserve">Termin wykonania </w:t>
      </w:r>
      <w:r w:rsidR="0024549A">
        <w:rPr>
          <w:rFonts w:ascii="Calibri Light" w:hAnsi="Calibri Light" w:cs="Calibri Light"/>
          <w:b/>
          <w:sz w:val="20"/>
        </w:rPr>
        <w:t>Umow</w:t>
      </w:r>
      <w:r w:rsidR="00EE48DA" w:rsidRPr="00C15FE4">
        <w:rPr>
          <w:rFonts w:ascii="Calibri Light" w:hAnsi="Calibri Light" w:cs="Calibri Light"/>
          <w:b/>
          <w:sz w:val="20"/>
        </w:rPr>
        <w:t>y</w:t>
      </w:r>
      <w:r w:rsidR="001F1144" w:rsidRPr="00C15FE4">
        <w:rPr>
          <w:rFonts w:ascii="Calibri Light" w:hAnsi="Calibri Light" w:cs="Calibri Light"/>
          <w:b/>
          <w:sz w:val="20"/>
        </w:rPr>
        <w:t xml:space="preserve"> </w:t>
      </w:r>
    </w:p>
    <w:p w14:paraId="38A1089A" w14:textId="4711F495" w:rsidR="00FB6FD0" w:rsidRPr="00C15FE4" w:rsidRDefault="00845F14" w:rsidP="000726C4">
      <w:pPr>
        <w:pStyle w:val="glowny-akapit"/>
        <w:numPr>
          <w:ilvl w:val="0"/>
          <w:numId w:val="5"/>
        </w:numPr>
        <w:shd w:val="clear" w:color="auto" w:fill="FFFFFF"/>
        <w:tabs>
          <w:tab w:val="clear" w:pos="4536"/>
          <w:tab w:val="clear" w:pos="9072"/>
        </w:tabs>
        <w:spacing w:before="60" w:after="60" w:line="240" w:lineRule="auto"/>
        <w:ind w:left="357" w:hanging="357"/>
        <w:rPr>
          <w:rFonts w:ascii="Calibri Light" w:eastAsia="Times New Roman" w:hAnsi="Calibri Light" w:cs="Calibri Light"/>
          <w:color w:val="auto"/>
          <w:sz w:val="20"/>
          <w:szCs w:val="20"/>
          <w:u w:val="none"/>
          <w:lang w:eastAsia="ar-SA" w:bidi="ar-SA"/>
        </w:rPr>
      </w:pPr>
      <w:r w:rsidRPr="00C15FE4">
        <w:rPr>
          <w:rFonts w:ascii="Calibri Light" w:eastAsia="Times New Roman" w:hAnsi="Calibri Light" w:cs="Calibri Light"/>
          <w:color w:val="auto"/>
          <w:sz w:val="20"/>
          <w:szCs w:val="20"/>
          <w:u w:val="none"/>
          <w:lang w:eastAsia="ar-SA" w:bidi="ar-SA"/>
        </w:rPr>
        <w:t>Wykonawca zobowiązuje się wykonać przedmiot Umowy w terminie</w:t>
      </w:r>
      <w:r w:rsidR="00116634" w:rsidRPr="00C15FE4">
        <w:rPr>
          <w:rFonts w:ascii="Calibri Light" w:eastAsia="Times New Roman" w:hAnsi="Calibri Light" w:cs="Calibri Light"/>
          <w:color w:val="auto"/>
          <w:sz w:val="20"/>
          <w:szCs w:val="20"/>
          <w:u w:val="none"/>
          <w:lang w:eastAsia="ar-SA" w:bidi="ar-SA"/>
        </w:rPr>
        <w:t xml:space="preserve"> do</w:t>
      </w:r>
      <w:r w:rsidRPr="00C15FE4">
        <w:rPr>
          <w:rFonts w:ascii="Calibri Light" w:eastAsia="Times New Roman" w:hAnsi="Calibri Light" w:cs="Calibri Light"/>
          <w:color w:val="auto"/>
          <w:sz w:val="20"/>
          <w:szCs w:val="20"/>
          <w:u w:val="none"/>
          <w:lang w:eastAsia="ar-SA" w:bidi="ar-SA"/>
        </w:rPr>
        <w:t xml:space="preserve"> </w:t>
      </w:r>
      <w:r w:rsidR="00062681">
        <w:rPr>
          <w:rFonts w:ascii="Calibri Light" w:eastAsia="Times New Roman" w:hAnsi="Calibri Light" w:cs="Calibri Light"/>
          <w:b/>
          <w:bCs/>
          <w:color w:val="auto"/>
          <w:sz w:val="20"/>
          <w:szCs w:val="20"/>
          <w:u w:val="none"/>
          <w:lang w:eastAsia="ar-SA" w:bidi="ar-SA"/>
        </w:rPr>
        <w:t>90</w:t>
      </w:r>
      <w:r w:rsidR="00116634" w:rsidRPr="003013EF">
        <w:rPr>
          <w:rFonts w:ascii="Calibri Light" w:eastAsia="Times New Roman" w:hAnsi="Calibri Light" w:cs="Calibri Light"/>
          <w:b/>
          <w:bCs/>
          <w:color w:val="auto"/>
          <w:sz w:val="20"/>
          <w:szCs w:val="20"/>
          <w:u w:val="none"/>
          <w:lang w:eastAsia="ar-SA" w:bidi="ar-SA"/>
        </w:rPr>
        <w:t xml:space="preserve"> dni</w:t>
      </w:r>
      <w:r w:rsidR="00CC5DC0" w:rsidRPr="003013EF">
        <w:rPr>
          <w:rFonts w:ascii="Calibri Light" w:eastAsia="Times New Roman" w:hAnsi="Calibri Light" w:cs="Calibri Light"/>
          <w:color w:val="auto"/>
          <w:sz w:val="20"/>
          <w:szCs w:val="20"/>
          <w:u w:val="none"/>
          <w:lang w:eastAsia="ar-SA" w:bidi="ar-SA"/>
        </w:rPr>
        <w:t xml:space="preserve"> </w:t>
      </w:r>
      <w:r w:rsidR="00FB6FD0" w:rsidRPr="00C15FE4">
        <w:rPr>
          <w:rFonts w:ascii="Calibri Light" w:eastAsia="Times New Roman" w:hAnsi="Calibri Light" w:cs="Calibri Light"/>
          <w:color w:val="auto"/>
          <w:sz w:val="20"/>
          <w:szCs w:val="20"/>
          <w:u w:val="none"/>
          <w:lang w:eastAsia="ar-SA" w:bidi="ar-SA"/>
        </w:rPr>
        <w:t xml:space="preserve">od daty podpisania </w:t>
      </w:r>
      <w:r w:rsidR="0024549A">
        <w:rPr>
          <w:rFonts w:ascii="Calibri Light" w:eastAsia="Times New Roman" w:hAnsi="Calibri Light" w:cs="Calibri Light"/>
          <w:color w:val="auto"/>
          <w:sz w:val="20"/>
          <w:szCs w:val="20"/>
          <w:u w:val="none"/>
          <w:lang w:eastAsia="ar-SA" w:bidi="ar-SA"/>
        </w:rPr>
        <w:t>Umow</w:t>
      </w:r>
      <w:r w:rsidR="00FB6FD0" w:rsidRPr="00C15FE4">
        <w:rPr>
          <w:rFonts w:ascii="Calibri Light" w:eastAsia="Times New Roman" w:hAnsi="Calibri Light" w:cs="Calibri Light"/>
          <w:color w:val="auto"/>
          <w:sz w:val="20"/>
          <w:szCs w:val="20"/>
          <w:u w:val="none"/>
          <w:lang w:eastAsia="ar-SA" w:bidi="ar-SA"/>
        </w:rPr>
        <w:t xml:space="preserve">y. </w:t>
      </w:r>
    </w:p>
    <w:p w14:paraId="14D3C574" w14:textId="3C7051AF" w:rsidR="000F622D" w:rsidRPr="00C15FE4" w:rsidRDefault="00FB6FD0" w:rsidP="000726C4">
      <w:pPr>
        <w:numPr>
          <w:ilvl w:val="0"/>
          <w:numId w:val="5"/>
        </w:numPr>
        <w:spacing w:before="60" w:after="60"/>
        <w:ind w:left="357" w:hanging="357"/>
        <w:jc w:val="both"/>
        <w:rPr>
          <w:rFonts w:ascii="Calibri Light" w:hAnsi="Calibri Light" w:cs="Calibri Light"/>
          <w:sz w:val="20"/>
          <w:lang w:eastAsia="ar-SA"/>
        </w:rPr>
      </w:pPr>
      <w:r w:rsidRPr="00C15FE4">
        <w:rPr>
          <w:rFonts w:ascii="Calibri Light" w:hAnsi="Calibri Light" w:cs="Calibri Light"/>
          <w:sz w:val="20"/>
          <w:lang w:eastAsia="ar-SA"/>
        </w:rPr>
        <w:t>Za termin wykonania przedmiotu zamówienia uważa się datę podpisania protokołu odbioru</w:t>
      </w:r>
      <w:r w:rsidR="00C81B64" w:rsidRPr="00C15FE4">
        <w:rPr>
          <w:rFonts w:ascii="Calibri Light" w:hAnsi="Calibri Light" w:cs="Calibri Light"/>
          <w:sz w:val="20"/>
          <w:lang w:eastAsia="ar-SA"/>
        </w:rPr>
        <w:t>.</w:t>
      </w:r>
      <w:r w:rsidRPr="00C15FE4">
        <w:rPr>
          <w:rFonts w:ascii="Calibri Light" w:hAnsi="Calibri Light" w:cs="Calibri Light"/>
          <w:sz w:val="20"/>
          <w:lang w:eastAsia="ar-SA"/>
        </w:rPr>
        <w:t xml:space="preserve"> </w:t>
      </w:r>
    </w:p>
    <w:p w14:paraId="6701827B" w14:textId="77777777" w:rsidR="000D581D" w:rsidRPr="00C15FE4" w:rsidRDefault="000D581D" w:rsidP="00136F08">
      <w:pPr>
        <w:pStyle w:val="Akapitzlist"/>
        <w:widowControl w:val="0"/>
        <w:numPr>
          <w:ilvl w:val="0"/>
          <w:numId w:val="13"/>
        </w:numPr>
        <w:spacing w:before="240" w:after="60"/>
        <w:ind w:left="0" w:firstLine="0"/>
        <w:jc w:val="center"/>
        <w:rPr>
          <w:rFonts w:ascii="Calibri Light" w:hAnsi="Calibri Light" w:cs="Calibri Light"/>
          <w:sz w:val="20"/>
        </w:rPr>
      </w:pPr>
    </w:p>
    <w:p w14:paraId="3FF79734" w14:textId="0DC350C4" w:rsidR="00E24062" w:rsidRPr="00C15FE4" w:rsidRDefault="0087243F" w:rsidP="00CB006D">
      <w:pPr>
        <w:tabs>
          <w:tab w:val="left" w:pos="2835"/>
          <w:tab w:val="left" w:pos="2977"/>
        </w:tabs>
        <w:spacing w:after="120"/>
        <w:ind w:left="74"/>
        <w:jc w:val="center"/>
        <w:rPr>
          <w:rFonts w:ascii="Calibri Light" w:hAnsi="Calibri Light" w:cs="Calibri Light"/>
          <w:b/>
          <w:sz w:val="20"/>
        </w:rPr>
      </w:pPr>
      <w:r w:rsidRPr="00C15FE4">
        <w:rPr>
          <w:rFonts w:ascii="Calibri Light" w:hAnsi="Calibri Light" w:cs="Calibri Light"/>
          <w:b/>
          <w:sz w:val="20"/>
        </w:rPr>
        <w:t>Nadzór nad reali</w:t>
      </w:r>
      <w:r w:rsidR="00FB179E" w:rsidRPr="00C15FE4">
        <w:rPr>
          <w:rFonts w:ascii="Calibri Light" w:hAnsi="Calibri Light" w:cs="Calibri Light"/>
          <w:b/>
          <w:sz w:val="20"/>
        </w:rPr>
        <w:t xml:space="preserve">zacją </w:t>
      </w:r>
      <w:r w:rsidR="0024549A">
        <w:rPr>
          <w:rFonts w:ascii="Calibri Light" w:hAnsi="Calibri Light" w:cs="Calibri Light"/>
          <w:b/>
          <w:sz w:val="20"/>
        </w:rPr>
        <w:t>Umow</w:t>
      </w:r>
      <w:r w:rsidR="00FB179E" w:rsidRPr="00C15FE4">
        <w:rPr>
          <w:rFonts w:ascii="Calibri Light" w:hAnsi="Calibri Light" w:cs="Calibri Light"/>
          <w:b/>
          <w:sz w:val="20"/>
        </w:rPr>
        <w:t xml:space="preserve">y </w:t>
      </w:r>
    </w:p>
    <w:p w14:paraId="18707CA9" w14:textId="19CBAB21" w:rsidR="00C823C5" w:rsidRPr="00C15FE4" w:rsidRDefault="000D581D" w:rsidP="00152AF5">
      <w:pPr>
        <w:numPr>
          <w:ilvl w:val="0"/>
          <w:numId w:val="2"/>
        </w:numPr>
        <w:tabs>
          <w:tab w:val="clear" w:pos="512"/>
        </w:tabs>
        <w:spacing w:before="60" w:after="60"/>
        <w:ind w:left="426"/>
        <w:jc w:val="both"/>
        <w:rPr>
          <w:rFonts w:ascii="Calibri Light" w:hAnsi="Calibri Light" w:cs="Calibri Light"/>
          <w:sz w:val="20"/>
        </w:rPr>
      </w:pPr>
      <w:r w:rsidRPr="00C15FE4">
        <w:rPr>
          <w:rFonts w:ascii="Calibri Light" w:hAnsi="Calibri Light" w:cs="Calibri Light"/>
          <w:sz w:val="20"/>
        </w:rPr>
        <w:t xml:space="preserve">Nadzór nad realizacją postanowień </w:t>
      </w:r>
      <w:r w:rsidR="0024549A">
        <w:rPr>
          <w:rFonts w:ascii="Calibri Light" w:hAnsi="Calibri Light" w:cs="Calibri Light"/>
          <w:sz w:val="20"/>
        </w:rPr>
        <w:t>Umow</w:t>
      </w:r>
      <w:r w:rsidRPr="00C15FE4">
        <w:rPr>
          <w:rFonts w:ascii="Calibri Light" w:hAnsi="Calibri Light" w:cs="Calibri Light"/>
          <w:sz w:val="20"/>
        </w:rPr>
        <w:t xml:space="preserve">y ze </w:t>
      </w:r>
      <w:r w:rsidR="004D3E67" w:rsidRPr="00C15FE4">
        <w:rPr>
          <w:rFonts w:ascii="Calibri Light" w:hAnsi="Calibri Light" w:cs="Calibri Light"/>
          <w:sz w:val="20"/>
        </w:rPr>
        <w:t>strony Zamawiającego</w:t>
      </w:r>
      <w:r w:rsidRPr="00C15FE4">
        <w:rPr>
          <w:rFonts w:ascii="Calibri Light" w:hAnsi="Calibri Light" w:cs="Calibri Light"/>
          <w:sz w:val="20"/>
        </w:rPr>
        <w:t xml:space="preserve"> prowadził będzie:</w:t>
      </w:r>
      <w:r w:rsidR="0066759B" w:rsidRPr="00C15FE4">
        <w:rPr>
          <w:rFonts w:ascii="Calibri Light" w:hAnsi="Calibri Light" w:cs="Calibri Light"/>
          <w:sz w:val="20"/>
        </w:rPr>
        <w:t xml:space="preserve"> </w:t>
      </w:r>
    </w:p>
    <w:p w14:paraId="2E6B1FE9" w14:textId="52ED311D" w:rsidR="00C823C5" w:rsidRPr="00C15FE4" w:rsidRDefault="00CC5DC0" w:rsidP="00152AF5">
      <w:pPr>
        <w:spacing w:before="60" w:after="60"/>
        <w:ind w:left="426"/>
        <w:jc w:val="both"/>
        <w:rPr>
          <w:rFonts w:ascii="Calibri Light" w:hAnsi="Calibri Light" w:cs="Calibri Light"/>
          <w:b/>
          <w:sz w:val="20"/>
          <w:u w:val="single"/>
        </w:rPr>
      </w:pPr>
      <w:r w:rsidRPr="00C15FE4">
        <w:rPr>
          <w:rFonts w:ascii="Calibri Light" w:hAnsi="Calibri Light" w:cs="Calibri Light"/>
          <w:sz w:val="20"/>
        </w:rPr>
        <w:t>…………………………………</w:t>
      </w:r>
      <w:proofErr w:type="gramStart"/>
      <w:r w:rsidRPr="00C15FE4">
        <w:rPr>
          <w:rFonts w:ascii="Calibri Light" w:hAnsi="Calibri Light" w:cs="Calibri Light"/>
          <w:sz w:val="20"/>
        </w:rPr>
        <w:t>…….</w:t>
      </w:r>
      <w:proofErr w:type="gramEnd"/>
      <w:r w:rsidR="00C823C5" w:rsidRPr="00C15FE4">
        <w:rPr>
          <w:rFonts w:ascii="Calibri Light" w:hAnsi="Calibri Light" w:cs="Calibri Light"/>
          <w:sz w:val="20"/>
        </w:rPr>
        <w:t>,</w:t>
      </w:r>
      <w:r w:rsidR="00C823C5" w:rsidRPr="00C15FE4">
        <w:rPr>
          <w:rFonts w:ascii="Calibri Light" w:hAnsi="Calibri Light" w:cs="Calibri Light"/>
          <w:b/>
          <w:sz w:val="20"/>
        </w:rPr>
        <w:t xml:space="preserve"> </w:t>
      </w:r>
      <w:r w:rsidR="00C823C5" w:rsidRPr="00C15FE4">
        <w:rPr>
          <w:rFonts w:ascii="Calibri Light" w:hAnsi="Calibri Light" w:cs="Calibri Light"/>
          <w:sz w:val="20"/>
        </w:rPr>
        <w:t xml:space="preserve">tel. </w:t>
      </w:r>
      <w:r w:rsidRPr="00C15FE4">
        <w:rPr>
          <w:rFonts w:ascii="Calibri Light" w:hAnsi="Calibri Light" w:cs="Calibri Light"/>
          <w:sz w:val="20"/>
        </w:rPr>
        <w:t>………………..</w:t>
      </w:r>
      <w:r w:rsidR="00C823C5" w:rsidRPr="00C15FE4">
        <w:rPr>
          <w:rFonts w:ascii="Calibri Light" w:hAnsi="Calibri Light" w:cs="Calibri Light"/>
          <w:sz w:val="20"/>
        </w:rPr>
        <w:t>. email: ………………………</w:t>
      </w:r>
      <w:r w:rsidR="00C823C5" w:rsidRPr="00C15FE4">
        <w:rPr>
          <w:rFonts w:ascii="Calibri Light" w:hAnsi="Calibri Light" w:cs="Calibri Light"/>
          <w:sz w:val="20"/>
        </w:rPr>
        <w:tab/>
        <w:t xml:space="preserve">– </w:t>
      </w:r>
      <w:r w:rsidR="00116634" w:rsidRPr="00C15FE4">
        <w:rPr>
          <w:rFonts w:ascii="Calibri Light" w:hAnsi="Calibri Light" w:cs="Calibri Light"/>
          <w:sz w:val="20"/>
        </w:rPr>
        <w:t>przedstawiciel Zamawiającego</w:t>
      </w:r>
      <w:r w:rsidR="00C823C5" w:rsidRPr="00C15FE4">
        <w:rPr>
          <w:rFonts w:ascii="Calibri Light" w:hAnsi="Calibri Light" w:cs="Calibri Light"/>
          <w:sz w:val="20"/>
        </w:rPr>
        <w:t xml:space="preserve">. </w:t>
      </w:r>
    </w:p>
    <w:p w14:paraId="5EB3F02E" w14:textId="66BF1350" w:rsidR="00C823C5" w:rsidRPr="00C15FE4" w:rsidRDefault="00C823C5" w:rsidP="00152AF5">
      <w:pPr>
        <w:numPr>
          <w:ilvl w:val="0"/>
          <w:numId w:val="2"/>
        </w:numPr>
        <w:tabs>
          <w:tab w:val="clear" w:pos="512"/>
        </w:tabs>
        <w:spacing w:before="60" w:after="60"/>
        <w:ind w:left="426"/>
        <w:jc w:val="both"/>
        <w:rPr>
          <w:rFonts w:ascii="Calibri Light" w:hAnsi="Calibri Light" w:cs="Calibri Light"/>
          <w:b/>
          <w:sz w:val="20"/>
          <w:u w:val="single"/>
        </w:rPr>
      </w:pPr>
      <w:r w:rsidRPr="00C15FE4">
        <w:rPr>
          <w:rFonts w:ascii="Calibri Light" w:hAnsi="Calibri Light" w:cs="Calibri Light"/>
          <w:sz w:val="20"/>
        </w:rPr>
        <w:t xml:space="preserve">Przedstawicielem Wykonawcy w zakresie realizacji </w:t>
      </w:r>
      <w:r w:rsidR="0024549A">
        <w:rPr>
          <w:rFonts w:ascii="Calibri Light" w:hAnsi="Calibri Light" w:cs="Calibri Light"/>
          <w:sz w:val="20"/>
        </w:rPr>
        <w:t>Umow</w:t>
      </w:r>
      <w:r w:rsidRPr="00C15FE4">
        <w:rPr>
          <w:rFonts w:ascii="Calibri Light" w:hAnsi="Calibri Light" w:cs="Calibri Light"/>
          <w:sz w:val="20"/>
        </w:rPr>
        <w:t>y będzie:</w:t>
      </w:r>
    </w:p>
    <w:p w14:paraId="3811F9F1" w14:textId="5805F483" w:rsidR="00C823C5" w:rsidRPr="00C15FE4" w:rsidRDefault="00152AF5" w:rsidP="00152AF5">
      <w:pPr>
        <w:spacing w:before="120" w:after="60"/>
        <w:ind w:left="426"/>
        <w:jc w:val="both"/>
        <w:rPr>
          <w:rFonts w:ascii="Calibri Light" w:hAnsi="Calibri Light" w:cs="Calibri Light"/>
          <w:sz w:val="20"/>
        </w:rPr>
      </w:pPr>
      <w:r w:rsidRPr="00C15FE4">
        <w:rPr>
          <w:rFonts w:ascii="Calibri Light" w:hAnsi="Calibri Light" w:cs="Calibri Light"/>
          <w:sz w:val="20"/>
        </w:rPr>
        <w:t>.</w:t>
      </w:r>
      <w:r w:rsidR="00C823C5" w:rsidRPr="00C15FE4">
        <w:rPr>
          <w:rFonts w:ascii="Calibri Light" w:hAnsi="Calibri Light" w:cs="Calibri Light"/>
          <w:sz w:val="20"/>
        </w:rPr>
        <w:t>………………………………</w:t>
      </w:r>
      <w:proofErr w:type="gramStart"/>
      <w:r w:rsidR="00C823C5" w:rsidRPr="00C15FE4">
        <w:rPr>
          <w:rFonts w:ascii="Calibri Light" w:hAnsi="Calibri Light" w:cs="Calibri Light"/>
          <w:sz w:val="20"/>
        </w:rPr>
        <w:t>……..,  tel.</w:t>
      </w:r>
      <w:proofErr w:type="gramEnd"/>
      <w:r w:rsidR="00C823C5" w:rsidRPr="00C15FE4">
        <w:rPr>
          <w:rFonts w:ascii="Calibri Light" w:hAnsi="Calibri Light" w:cs="Calibri Light"/>
          <w:sz w:val="20"/>
        </w:rPr>
        <w:t xml:space="preserve"> ………</w:t>
      </w:r>
      <w:proofErr w:type="gramStart"/>
      <w:r w:rsidRPr="00C15FE4">
        <w:rPr>
          <w:rFonts w:ascii="Calibri Light" w:hAnsi="Calibri Light" w:cs="Calibri Light"/>
          <w:sz w:val="20"/>
        </w:rPr>
        <w:t>…….</w:t>
      </w:r>
      <w:proofErr w:type="gramEnd"/>
      <w:r w:rsidRPr="00C15FE4">
        <w:rPr>
          <w:rFonts w:ascii="Calibri Light" w:hAnsi="Calibri Light" w:cs="Calibri Light"/>
          <w:sz w:val="20"/>
        </w:rPr>
        <w:t>.</w:t>
      </w:r>
      <w:r w:rsidR="00C823C5" w:rsidRPr="00C15FE4">
        <w:rPr>
          <w:rFonts w:ascii="Calibri Light" w:hAnsi="Calibri Light" w:cs="Calibri Light"/>
          <w:sz w:val="20"/>
        </w:rPr>
        <w:t>…. email: …</w:t>
      </w:r>
      <w:proofErr w:type="gramStart"/>
      <w:r w:rsidR="00C823C5" w:rsidRPr="00C15FE4">
        <w:rPr>
          <w:rFonts w:ascii="Calibri Light" w:hAnsi="Calibri Light" w:cs="Calibri Light"/>
          <w:sz w:val="20"/>
        </w:rPr>
        <w:t>…….</w:t>
      </w:r>
      <w:proofErr w:type="gramEnd"/>
      <w:r w:rsidR="00C823C5" w:rsidRPr="00C15FE4">
        <w:rPr>
          <w:rFonts w:ascii="Calibri Light" w:hAnsi="Calibri Light" w:cs="Calibri Light"/>
          <w:sz w:val="20"/>
        </w:rPr>
        <w:t xml:space="preserve">.……………… – </w:t>
      </w:r>
      <w:r w:rsidR="00116634" w:rsidRPr="00C15FE4">
        <w:rPr>
          <w:rFonts w:ascii="Calibri Light" w:hAnsi="Calibri Light" w:cs="Calibri Light"/>
          <w:sz w:val="20"/>
        </w:rPr>
        <w:t>przedstawiciel Wykonawcy</w:t>
      </w:r>
      <w:r w:rsidR="00C823C5" w:rsidRPr="00C15FE4">
        <w:rPr>
          <w:rFonts w:ascii="Calibri Light" w:hAnsi="Calibri Light" w:cs="Calibri Light"/>
          <w:sz w:val="20"/>
        </w:rPr>
        <w:t>.</w:t>
      </w:r>
    </w:p>
    <w:p w14:paraId="214ADEE1" w14:textId="35B097B4" w:rsidR="00437167" w:rsidRPr="00C15FE4" w:rsidRDefault="001D0B78" w:rsidP="00152AF5">
      <w:pPr>
        <w:numPr>
          <w:ilvl w:val="0"/>
          <w:numId w:val="2"/>
        </w:numPr>
        <w:tabs>
          <w:tab w:val="clear" w:pos="512"/>
        </w:tabs>
        <w:spacing w:before="60" w:after="60"/>
        <w:ind w:left="426"/>
        <w:jc w:val="both"/>
        <w:rPr>
          <w:rFonts w:ascii="Calibri Light" w:hAnsi="Calibri Light" w:cs="Calibri Light"/>
          <w:sz w:val="20"/>
        </w:rPr>
      </w:pPr>
      <w:r w:rsidRPr="00C15FE4">
        <w:rPr>
          <w:rFonts w:ascii="Calibri Light" w:hAnsi="Calibri Light" w:cs="Calibri Light"/>
          <w:sz w:val="20"/>
        </w:rPr>
        <w:t>Wykonawca</w:t>
      </w:r>
      <w:r w:rsidR="00437167" w:rsidRPr="00C15FE4">
        <w:rPr>
          <w:rFonts w:ascii="Calibri Light" w:hAnsi="Calibri Light" w:cs="Calibri Light"/>
          <w:sz w:val="20"/>
        </w:rPr>
        <w:t xml:space="preserve"> może dokonać zmiany swojego przedstawiciela, zawiadamiając o tym </w:t>
      </w:r>
      <w:r w:rsidRPr="00C15FE4">
        <w:rPr>
          <w:rFonts w:ascii="Calibri Light" w:hAnsi="Calibri Light" w:cs="Calibri Light"/>
          <w:sz w:val="20"/>
        </w:rPr>
        <w:t>Zamawiającego</w:t>
      </w:r>
      <w:r w:rsidR="00437167" w:rsidRPr="00C15FE4">
        <w:rPr>
          <w:rFonts w:ascii="Calibri Light" w:hAnsi="Calibri Light" w:cs="Calibri Light"/>
          <w:sz w:val="20"/>
        </w:rPr>
        <w:t xml:space="preserve"> na piśmie. Zmiana jest skuteczna od chwili doręczenia </w:t>
      </w:r>
      <w:r w:rsidRPr="00C15FE4">
        <w:rPr>
          <w:rFonts w:ascii="Calibri Light" w:hAnsi="Calibri Light" w:cs="Calibri Light"/>
          <w:sz w:val="20"/>
        </w:rPr>
        <w:t>przedstawicielowi Zamawiającemu</w:t>
      </w:r>
      <w:r w:rsidR="00437167" w:rsidRPr="00C15FE4">
        <w:rPr>
          <w:rFonts w:ascii="Calibri Light" w:hAnsi="Calibri Light" w:cs="Calibri Light"/>
          <w:sz w:val="20"/>
        </w:rPr>
        <w:t xml:space="preserve"> informacji o zmianie i nie stanowi zmiany Umowy. </w:t>
      </w:r>
    </w:p>
    <w:p w14:paraId="206BAB2D" w14:textId="77777777" w:rsidR="002A2210" w:rsidRPr="00C15FE4" w:rsidRDefault="002A2210" w:rsidP="00136F08">
      <w:pPr>
        <w:pStyle w:val="Akapitzlist"/>
        <w:widowControl w:val="0"/>
        <w:numPr>
          <w:ilvl w:val="0"/>
          <w:numId w:val="13"/>
        </w:numPr>
        <w:spacing w:before="240" w:after="60"/>
        <w:ind w:left="0" w:firstLine="0"/>
        <w:jc w:val="center"/>
        <w:rPr>
          <w:rFonts w:ascii="Calibri Light" w:hAnsi="Calibri Light" w:cs="Calibri Light"/>
          <w:sz w:val="20"/>
        </w:rPr>
      </w:pPr>
    </w:p>
    <w:p w14:paraId="5D92AAE6" w14:textId="16976470" w:rsidR="00FB179E" w:rsidRPr="00C15FE4" w:rsidRDefault="00FB179E" w:rsidP="00CB006D">
      <w:pPr>
        <w:tabs>
          <w:tab w:val="left" w:pos="2835"/>
          <w:tab w:val="left" w:pos="2977"/>
        </w:tabs>
        <w:spacing w:after="120"/>
        <w:ind w:left="74"/>
        <w:jc w:val="center"/>
        <w:rPr>
          <w:rFonts w:ascii="Calibri Light" w:hAnsi="Calibri Light" w:cs="Calibri Light"/>
          <w:b/>
          <w:sz w:val="20"/>
        </w:rPr>
      </w:pPr>
      <w:r w:rsidRPr="00C15FE4">
        <w:rPr>
          <w:rFonts w:ascii="Calibri Light" w:hAnsi="Calibri Light" w:cs="Calibri Light"/>
          <w:b/>
          <w:sz w:val="20"/>
        </w:rPr>
        <w:t>Sposób realizacji przedm</w:t>
      </w:r>
      <w:r w:rsidR="006C2E49" w:rsidRPr="00C15FE4">
        <w:rPr>
          <w:rFonts w:ascii="Calibri Light" w:hAnsi="Calibri Light" w:cs="Calibri Light"/>
          <w:b/>
          <w:sz w:val="20"/>
        </w:rPr>
        <w:t>i</w:t>
      </w:r>
      <w:r w:rsidRPr="00C15FE4">
        <w:rPr>
          <w:rFonts w:ascii="Calibri Light" w:hAnsi="Calibri Light" w:cs="Calibri Light"/>
          <w:b/>
          <w:sz w:val="20"/>
        </w:rPr>
        <w:t xml:space="preserve">otu </w:t>
      </w:r>
      <w:r w:rsidR="00930A2E">
        <w:rPr>
          <w:rFonts w:ascii="Calibri Light" w:hAnsi="Calibri Light" w:cs="Calibri Light"/>
          <w:b/>
          <w:sz w:val="20"/>
        </w:rPr>
        <w:t>Um</w:t>
      </w:r>
      <w:r w:rsidR="0024549A">
        <w:rPr>
          <w:rFonts w:ascii="Calibri Light" w:hAnsi="Calibri Light" w:cs="Calibri Light"/>
          <w:b/>
          <w:sz w:val="20"/>
        </w:rPr>
        <w:t>ow</w:t>
      </w:r>
      <w:r w:rsidRPr="00C15FE4">
        <w:rPr>
          <w:rFonts w:ascii="Calibri Light" w:hAnsi="Calibri Light" w:cs="Calibri Light"/>
          <w:b/>
          <w:sz w:val="20"/>
        </w:rPr>
        <w:t>y</w:t>
      </w:r>
      <w:r w:rsidR="001F1144" w:rsidRPr="00C15FE4">
        <w:rPr>
          <w:rFonts w:ascii="Calibri Light" w:hAnsi="Calibri Light" w:cs="Calibri Light"/>
          <w:b/>
          <w:sz w:val="20"/>
        </w:rPr>
        <w:t xml:space="preserve"> </w:t>
      </w:r>
    </w:p>
    <w:p w14:paraId="48E33886" w14:textId="128C58F7" w:rsidR="004C66BB" w:rsidRDefault="004C66BB" w:rsidP="00A53778">
      <w:pPr>
        <w:numPr>
          <w:ilvl w:val="0"/>
          <w:numId w:val="1"/>
        </w:numPr>
        <w:spacing w:before="60" w:after="60"/>
        <w:jc w:val="both"/>
        <w:rPr>
          <w:rFonts w:ascii="Calibri Light" w:hAnsi="Calibri Light" w:cs="Calibri Light"/>
          <w:sz w:val="20"/>
        </w:rPr>
      </w:pPr>
      <w:r w:rsidRPr="004C66BB">
        <w:rPr>
          <w:rFonts w:ascii="Calibri Light" w:hAnsi="Calibri Light" w:cs="Calibri Light"/>
          <w:sz w:val="20"/>
        </w:rPr>
        <w:t xml:space="preserve">Zamawiający przekaże Wykonawcy materiały, stanowiące podstawę do realizacji przedmiotu </w:t>
      </w:r>
      <w:r w:rsidR="0024549A">
        <w:rPr>
          <w:rFonts w:ascii="Calibri Light" w:hAnsi="Calibri Light" w:cs="Calibri Light"/>
          <w:sz w:val="20"/>
        </w:rPr>
        <w:t>Umow</w:t>
      </w:r>
      <w:r w:rsidRPr="004C66BB">
        <w:rPr>
          <w:rFonts w:ascii="Calibri Light" w:hAnsi="Calibri Light" w:cs="Calibri Light"/>
          <w:sz w:val="20"/>
        </w:rPr>
        <w:t>y</w:t>
      </w:r>
      <w:r>
        <w:rPr>
          <w:rFonts w:ascii="Calibri Light" w:hAnsi="Calibri Light" w:cs="Calibri Light"/>
          <w:sz w:val="20"/>
        </w:rPr>
        <w:t>.</w:t>
      </w:r>
    </w:p>
    <w:p w14:paraId="295BDAE9" w14:textId="2D3DB474" w:rsidR="0093017F" w:rsidRDefault="0093017F" w:rsidP="00A53778">
      <w:pPr>
        <w:numPr>
          <w:ilvl w:val="0"/>
          <w:numId w:val="1"/>
        </w:numPr>
        <w:spacing w:before="60" w:after="60"/>
        <w:jc w:val="both"/>
        <w:rPr>
          <w:rFonts w:ascii="Calibri Light" w:hAnsi="Calibri Light" w:cs="Calibri Light"/>
          <w:sz w:val="20"/>
        </w:rPr>
      </w:pPr>
      <w:r w:rsidRPr="00C15FE4">
        <w:rPr>
          <w:rFonts w:ascii="Calibri Light" w:hAnsi="Calibri Light" w:cs="Calibri Light"/>
          <w:sz w:val="20"/>
        </w:rPr>
        <w:t xml:space="preserve">Wszelkie szczegółowe warunki przedmiotu </w:t>
      </w:r>
      <w:r w:rsidR="0024549A">
        <w:rPr>
          <w:rFonts w:ascii="Calibri Light" w:hAnsi="Calibri Light" w:cs="Calibri Light"/>
          <w:sz w:val="20"/>
        </w:rPr>
        <w:t>Umow</w:t>
      </w:r>
      <w:r w:rsidR="00507336" w:rsidRPr="00C15FE4">
        <w:rPr>
          <w:rFonts w:ascii="Calibri Light" w:hAnsi="Calibri Light" w:cs="Calibri Light"/>
          <w:sz w:val="20"/>
        </w:rPr>
        <w:t>y</w:t>
      </w:r>
      <w:r w:rsidRPr="00C15FE4">
        <w:rPr>
          <w:rFonts w:ascii="Calibri Light" w:hAnsi="Calibri Light" w:cs="Calibri Light"/>
          <w:sz w:val="20"/>
        </w:rPr>
        <w:t xml:space="preserve"> znajdują się w </w:t>
      </w:r>
      <w:r w:rsidR="002B5F94" w:rsidRPr="00C15FE4">
        <w:rPr>
          <w:rFonts w:ascii="Calibri Light" w:hAnsi="Calibri Light" w:cs="Calibri Light"/>
          <w:sz w:val="20"/>
        </w:rPr>
        <w:t>Zapytaniu Ofertowym</w:t>
      </w:r>
      <w:r w:rsidR="00F35F7A" w:rsidRPr="00C15FE4">
        <w:rPr>
          <w:rFonts w:ascii="Calibri Light" w:hAnsi="Calibri Light" w:cs="Calibri Light"/>
          <w:sz w:val="20"/>
        </w:rPr>
        <w:t>.</w:t>
      </w:r>
    </w:p>
    <w:p w14:paraId="0344A8A6" w14:textId="4E6932D5" w:rsidR="00771B62" w:rsidRDefault="00771B62" w:rsidP="00A53778">
      <w:pPr>
        <w:numPr>
          <w:ilvl w:val="0"/>
          <w:numId w:val="1"/>
        </w:numPr>
        <w:spacing w:before="60" w:after="60"/>
        <w:jc w:val="both"/>
        <w:rPr>
          <w:rFonts w:ascii="Calibri Light" w:hAnsi="Calibri Light" w:cs="Calibri Light"/>
          <w:sz w:val="20"/>
        </w:rPr>
      </w:pPr>
      <w:r w:rsidRPr="00771B62">
        <w:rPr>
          <w:rFonts w:ascii="Calibri Light" w:hAnsi="Calibri Light" w:cs="Calibri Light"/>
          <w:sz w:val="20"/>
        </w:rPr>
        <w:t xml:space="preserve">Wykonawca zobowiązuje się wykonać prace będące przedmiotem niniejszej </w:t>
      </w:r>
      <w:r w:rsidR="0024549A">
        <w:rPr>
          <w:rFonts w:ascii="Calibri Light" w:hAnsi="Calibri Light" w:cs="Calibri Light"/>
          <w:sz w:val="20"/>
        </w:rPr>
        <w:t>Umow</w:t>
      </w:r>
      <w:r w:rsidRPr="00771B62">
        <w:rPr>
          <w:rFonts w:ascii="Calibri Light" w:hAnsi="Calibri Light" w:cs="Calibri Light"/>
          <w:sz w:val="20"/>
        </w:rPr>
        <w:t xml:space="preserve">y z zachowaniem należytej staranności i rzetelności zawodowej, zgodnie z postanowieniami niniejszej </w:t>
      </w:r>
      <w:r w:rsidR="0024549A">
        <w:rPr>
          <w:rFonts w:ascii="Calibri Light" w:hAnsi="Calibri Light" w:cs="Calibri Light"/>
          <w:sz w:val="20"/>
        </w:rPr>
        <w:t>Umow</w:t>
      </w:r>
      <w:r w:rsidRPr="00771B62">
        <w:rPr>
          <w:rFonts w:ascii="Calibri Light" w:hAnsi="Calibri Light" w:cs="Calibri Light"/>
          <w:sz w:val="20"/>
        </w:rPr>
        <w:t>y.</w:t>
      </w:r>
    </w:p>
    <w:p w14:paraId="0B7AE439" w14:textId="34CFFDD4" w:rsidR="00771B62" w:rsidRPr="00C15FE4" w:rsidRDefault="00771B62" w:rsidP="00A53778">
      <w:pPr>
        <w:numPr>
          <w:ilvl w:val="0"/>
          <w:numId w:val="1"/>
        </w:numPr>
        <w:spacing w:before="60" w:after="60"/>
        <w:jc w:val="both"/>
        <w:rPr>
          <w:rFonts w:ascii="Calibri Light" w:hAnsi="Calibri Light" w:cs="Calibri Light"/>
          <w:sz w:val="20"/>
        </w:rPr>
      </w:pPr>
      <w:r>
        <w:rPr>
          <w:rFonts w:ascii="Calibri Light" w:hAnsi="Calibri Light" w:cs="Calibri Light"/>
          <w:sz w:val="20"/>
        </w:rPr>
        <w:t xml:space="preserve">Przedmiot </w:t>
      </w:r>
      <w:r w:rsidR="0024549A">
        <w:rPr>
          <w:rFonts w:ascii="Calibri Light" w:hAnsi="Calibri Light" w:cs="Calibri Light"/>
          <w:sz w:val="20"/>
        </w:rPr>
        <w:t>Umow</w:t>
      </w:r>
      <w:r>
        <w:rPr>
          <w:rFonts w:ascii="Calibri Light" w:hAnsi="Calibri Light" w:cs="Calibri Light"/>
          <w:sz w:val="20"/>
        </w:rPr>
        <w:t>y musi być wykonany przez osoby skierowane do realizacji zamówienia wskazane w ofercie.</w:t>
      </w:r>
    </w:p>
    <w:p w14:paraId="04F02C42" w14:textId="50C7B5FD" w:rsidR="001D0B78" w:rsidRPr="00C15FE4" w:rsidRDefault="002B5F94" w:rsidP="001D0B78">
      <w:pPr>
        <w:numPr>
          <w:ilvl w:val="0"/>
          <w:numId w:val="1"/>
        </w:numPr>
        <w:spacing w:before="120" w:after="120"/>
        <w:jc w:val="both"/>
        <w:rPr>
          <w:rFonts w:ascii="Calibri Light" w:hAnsi="Calibri Light" w:cs="Calibri Light"/>
          <w:sz w:val="20"/>
        </w:rPr>
      </w:pPr>
      <w:r w:rsidRPr="00C15FE4">
        <w:rPr>
          <w:rFonts w:ascii="Calibri Light" w:hAnsi="Calibri Light" w:cs="Calibri Light"/>
          <w:sz w:val="20"/>
        </w:rPr>
        <w:t xml:space="preserve">Usługi </w:t>
      </w:r>
      <w:r w:rsidR="001D0B78" w:rsidRPr="00C15FE4">
        <w:rPr>
          <w:rFonts w:ascii="Calibri Light" w:hAnsi="Calibri Light" w:cs="Calibri Light"/>
          <w:sz w:val="20"/>
        </w:rPr>
        <w:t>niepełne lub niezgodne z</w:t>
      </w:r>
      <w:r w:rsidR="00735147" w:rsidRPr="00C15FE4">
        <w:rPr>
          <w:rFonts w:ascii="Calibri Light" w:hAnsi="Calibri Light" w:cs="Calibri Light"/>
          <w:sz w:val="20"/>
        </w:rPr>
        <w:t xml:space="preserve"> Zapytaniem Ofertowym</w:t>
      </w:r>
      <w:r w:rsidR="001D0B78" w:rsidRPr="00C15FE4">
        <w:rPr>
          <w:rFonts w:ascii="Calibri Light" w:hAnsi="Calibri Light" w:cs="Calibri Light"/>
          <w:sz w:val="20"/>
        </w:rPr>
        <w:t xml:space="preserve"> traktowane są jako pozostawanie przez Wykonawcę w</w:t>
      </w:r>
      <w:r w:rsidRPr="00C15FE4">
        <w:rPr>
          <w:rFonts w:ascii="Calibri Light" w:hAnsi="Calibri Light" w:cs="Calibri Light"/>
          <w:sz w:val="20"/>
        </w:rPr>
        <w:t> </w:t>
      </w:r>
      <w:r w:rsidR="008F5289">
        <w:rPr>
          <w:rFonts w:ascii="Calibri Light" w:hAnsi="Calibri Light" w:cs="Calibri Light"/>
          <w:sz w:val="20"/>
        </w:rPr>
        <w:t>zwłoce</w:t>
      </w:r>
      <w:r w:rsidR="001D0B78" w:rsidRPr="00C15FE4">
        <w:rPr>
          <w:rFonts w:ascii="Calibri Light" w:hAnsi="Calibri Light" w:cs="Calibri Light"/>
          <w:sz w:val="20"/>
        </w:rPr>
        <w:t xml:space="preserve">. </w:t>
      </w:r>
    </w:p>
    <w:p w14:paraId="2C10A4F4" w14:textId="230E1109" w:rsidR="0093017F" w:rsidRDefault="0093017F" w:rsidP="0093017F">
      <w:pPr>
        <w:numPr>
          <w:ilvl w:val="0"/>
          <w:numId w:val="1"/>
        </w:numPr>
        <w:spacing w:before="60" w:after="60"/>
        <w:jc w:val="both"/>
        <w:rPr>
          <w:rFonts w:ascii="Calibri Light" w:hAnsi="Calibri Light" w:cs="Calibri Light"/>
          <w:sz w:val="20"/>
        </w:rPr>
      </w:pPr>
      <w:r w:rsidRPr="00C15FE4">
        <w:rPr>
          <w:rFonts w:ascii="Calibri Light" w:hAnsi="Calibri Light" w:cs="Calibri Light"/>
          <w:sz w:val="20"/>
        </w:rPr>
        <w:t xml:space="preserve">Wykonawca zobowiązuje się wykonać prace będące przedmiotem niniejszej </w:t>
      </w:r>
      <w:r w:rsidR="0024549A">
        <w:rPr>
          <w:rFonts w:ascii="Calibri Light" w:hAnsi="Calibri Light" w:cs="Calibri Light"/>
          <w:sz w:val="20"/>
        </w:rPr>
        <w:t>Umow</w:t>
      </w:r>
      <w:r w:rsidRPr="00C15FE4">
        <w:rPr>
          <w:rFonts w:ascii="Calibri Light" w:hAnsi="Calibri Light" w:cs="Calibri Light"/>
          <w:sz w:val="20"/>
        </w:rPr>
        <w:t xml:space="preserve">y z zachowaniem należytej staranności i rzetelności zawodowej, zgodnie z postanowieniami niniejszej </w:t>
      </w:r>
      <w:r w:rsidR="0024549A">
        <w:rPr>
          <w:rFonts w:ascii="Calibri Light" w:hAnsi="Calibri Light" w:cs="Calibri Light"/>
          <w:sz w:val="20"/>
        </w:rPr>
        <w:t>Umow</w:t>
      </w:r>
      <w:r w:rsidRPr="00C15FE4">
        <w:rPr>
          <w:rFonts w:ascii="Calibri Light" w:hAnsi="Calibri Light" w:cs="Calibri Light"/>
          <w:sz w:val="20"/>
        </w:rPr>
        <w:t xml:space="preserve">y oraz </w:t>
      </w:r>
      <w:r w:rsidR="002D5AA2">
        <w:rPr>
          <w:rFonts w:ascii="Calibri Light" w:hAnsi="Calibri Light" w:cs="Calibri Light"/>
          <w:sz w:val="20"/>
        </w:rPr>
        <w:t>na warunkach określonych w Zapytaniu Ofertowym</w:t>
      </w:r>
      <w:r w:rsidRPr="00C15FE4">
        <w:rPr>
          <w:rFonts w:ascii="Calibri Light" w:hAnsi="Calibri Light" w:cs="Calibri Light"/>
          <w:sz w:val="20"/>
        </w:rPr>
        <w:t>.</w:t>
      </w:r>
    </w:p>
    <w:p w14:paraId="3CC2C6D5" w14:textId="53A8AFCA" w:rsidR="00771B62" w:rsidRPr="00C15FE4" w:rsidRDefault="00771B62" w:rsidP="0093017F">
      <w:pPr>
        <w:numPr>
          <w:ilvl w:val="0"/>
          <w:numId w:val="1"/>
        </w:numPr>
        <w:spacing w:before="60" w:after="60"/>
        <w:jc w:val="both"/>
        <w:rPr>
          <w:rFonts w:ascii="Calibri Light" w:hAnsi="Calibri Light" w:cs="Calibri Light"/>
          <w:sz w:val="20"/>
        </w:rPr>
      </w:pPr>
      <w:r w:rsidRPr="00771B62">
        <w:rPr>
          <w:rFonts w:ascii="Calibri Light" w:hAnsi="Calibri Light" w:cs="Calibri Light"/>
          <w:sz w:val="20"/>
        </w:rPr>
        <w:t>Wykonawca ma prawo do zmiany osób wskazanych w wykazie osób skierowanych przez Wykonawcę do realizacji zamówienia z zastrzeżeniem, iż osoby te muszą posiadać kwalifikacje zawodowe i uprawnienia co najmniej równe określonym przez Wykonawcę w wyżej wymienionym wykazie, po poinformowaniu Zamawiającego o zamiarze zmiany i uzyskaniu jego pisemnej akceptacji. Zmiana osób będzie dokonana w formie aneksu.</w:t>
      </w:r>
    </w:p>
    <w:p w14:paraId="5B2D37F5" w14:textId="36DA305F" w:rsidR="005537CA" w:rsidRPr="00C15FE4" w:rsidRDefault="00E114B8" w:rsidP="00A53778">
      <w:pPr>
        <w:numPr>
          <w:ilvl w:val="0"/>
          <w:numId w:val="1"/>
        </w:numPr>
        <w:spacing w:before="60" w:after="60"/>
        <w:jc w:val="both"/>
        <w:rPr>
          <w:rFonts w:ascii="Calibri Light" w:hAnsi="Calibri Light" w:cs="Calibri Light"/>
          <w:sz w:val="20"/>
        </w:rPr>
      </w:pPr>
      <w:r w:rsidRPr="00C15FE4">
        <w:rPr>
          <w:rFonts w:ascii="Calibri Light" w:hAnsi="Calibri Light" w:cs="Calibri Light"/>
          <w:sz w:val="20"/>
        </w:rPr>
        <w:t>Wykonawca oświadcza, że w ramach swojego personelu dysponuje osobami posiadającymi niezbędną wiedzę i</w:t>
      </w:r>
      <w:r w:rsidR="00B47061" w:rsidRPr="00C15FE4">
        <w:rPr>
          <w:rFonts w:ascii="Calibri Light" w:hAnsi="Calibri Light" w:cs="Calibri Light"/>
          <w:sz w:val="20"/>
        </w:rPr>
        <w:t> </w:t>
      </w:r>
      <w:r w:rsidRPr="00C15FE4">
        <w:rPr>
          <w:rFonts w:ascii="Calibri Light" w:hAnsi="Calibri Light" w:cs="Calibri Light"/>
          <w:sz w:val="20"/>
        </w:rPr>
        <w:t>umiejętności konieczne do właściwego wykonania Umowy, a w szczególn</w:t>
      </w:r>
      <w:r w:rsidR="00BD3508" w:rsidRPr="00C15FE4">
        <w:rPr>
          <w:rFonts w:ascii="Calibri Light" w:hAnsi="Calibri Light" w:cs="Calibri Light"/>
          <w:sz w:val="20"/>
        </w:rPr>
        <w:t>ości, że dysponuje personelem o </w:t>
      </w:r>
      <w:r w:rsidRPr="00C15FE4">
        <w:rPr>
          <w:rFonts w:ascii="Calibri Light" w:hAnsi="Calibri Light" w:cs="Calibri Light"/>
          <w:sz w:val="20"/>
        </w:rPr>
        <w:t xml:space="preserve">wszystkich wymaganych profilach kompetencji zawodowych niezbędnych do realizacji przedmiotu </w:t>
      </w:r>
      <w:r w:rsidR="0024549A">
        <w:rPr>
          <w:rFonts w:ascii="Calibri Light" w:hAnsi="Calibri Light" w:cs="Calibri Light"/>
          <w:sz w:val="20"/>
        </w:rPr>
        <w:t>Umow</w:t>
      </w:r>
      <w:r w:rsidRPr="00C15FE4">
        <w:rPr>
          <w:rFonts w:ascii="Calibri Light" w:hAnsi="Calibri Light" w:cs="Calibri Light"/>
          <w:sz w:val="20"/>
        </w:rPr>
        <w:t xml:space="preserve">y. </w:t>
      </w:r>
      <w:r w:rsidR="005537CA" w:rsidRPr="00C15FE4">
        <w:rPr>
          <w:rFonts w:ascii="Calibri Light" w:hAnsi="Calibri Light" w:cs="Calibri Light"/>
          <w:sz w:val="20"/>
        </w:rPr>
        <w:t xml:space="preserve"> </w:t>
      </w:r>
    </w:p>
    <w:p w14:paraId="1CEB4481" w14:textId="6B7E829A" w:rsidR="00D114EF" w:rsidRPr="00C15FE4" w:rsidRDefault="00D114EF" w:rsidP="00507336">
      <w:pPr>
        <w:pStyle w:val="Akapitzlist"/>
        <w:numPr>
          <w:ilvl w:val="0"/>
          <w:numId w:val="1"/>
        </w:numPr>
        <w:jc w:val="both"/>
        <w:rPr>
          <w:rFonts w:ascii="Calibri Light" w:hAnsi="Calibri Light" w:cs="Calibri Light"/>
          <w:sz w:val="20"/>
          <w:szCs w:val="20"/>
        </w:rPr>
      </w:pPr>
      <w:r w:rsidRPr="00C15FE4">
        <w:rPr>
          <w:rFonts w:ascii="Calibri Light" w:hAnsi="Calibri Light" w:cs="Calibri Light"/>
          <w:sz w:val="20"/>
          <w:szCs w:val="20"/>
        </w:rPr>
        <w:t xml:space="preserve">Wykonawca ponosi odpowiedzialność za działania i zaniechania podwykonawców, dalszych podwykonawców - jeżeli Wykonawca będzie wykonywał przedmiot </w:t>
      </w:r>
      <w:r w:rsidR="0024549A">
        <w:rPr>
          <w:rFonts w:ascii="Calibri Light" w:hAnsi="Calibri Light" w:cs="Calibri Light"/>
          <w:sz w:val="20"/>
          <w:szCs w:val="20"/>
        </w:rPr>
        <w:t>Umow</w:t>
      </w:r>
      <w:r w:rsidR="00507336" w:rsidRPr="00C15FE4">
        <w:rPr>
          <w:rFonts w:ascii="Calibri Light" w:hAnsi="Calibri Light" w:cs="Calibri Light"/>
          <w:sz w:val="20"/>
          <w:szCs w:val="20"/>
        </w:rPr>
        <w:t>y</w:t>
      </w:r>
      <w:r w:rsidRPr="00C15FE4">
        <w:rPr>
          <w:rFonts w:ascii="Calibri Light" w:hAnsi="Calibri Light" w:cs="Calibri Light"/>
          <w:sz w:val="20"/>
          <w:szCs w:val="20"/>
        </w:rPr>
        <w:t xml:space="preserve"> przy pomocy podwykonawców, dalszych podwykonawców – jak za swoje własne.</w:t>
      </w:r>
    </w:p>
    <w:p w14:paraId="522267F2" w14:textId="77777777" w:rsidR="00A53778" w:rsidRPr="00C15FE4" w:rsidRDefault="00A53778" w:rsidP="00136F08">
      <w:pPr>
        <w:pStyle w:val="Akapitzlist"/>
        <w:widowControl w:val="0"/>
        <w:numPr>
          <w:ilvl w:val="0"/>
          <w:numId w:val="13"/>
        </w:numPr>
        <w:spacing w:before="240" w:after="60"/>
        <w:ind w:left="0" w:firstLine="0"/>
        <w:jc w:val="center"/>
        <w:rPr>
          <w:rFonts w:ascii="Calibri Light" w:hAnsi="Calibri Light" w:cs="Calibri Light"/>
          <w:sz w:val="20"/>
        </w:rPr>
      </w:pPr>
    </w:p>
    <w:p w14:paraId="2387F44A" w14:textId="77777777" w:rsidR="00A53778" w:rsidRPr="005A60BC" w:rsidRDefault="00A53778" w:rsidP="00A53778">
      <w:pPr>
        <w:tabs>
          <w:tab w:val="left" w:pos="2835"/>
          <w:tab w:val="left" w:pos="2977"/>
        </w:tabs>
        <w:spacing w:after="120"/>
        <w:ind w:left="74"/>
        <w:jc w:val="center"/>
        <w:rPr>
          <w:rFonts w:ascii="Calibri Light" w:hAnsi="Calibri Light" w:cs="Calibri Light"/>
          <w:b/>
          <w:sz w:val="18"/>
        </w:rPr>
      </w:pPr>
      <w:r w:rsidRPr="005A60BC">
        <w:rPr>
          <w:rFonts w:ascii="Calibri Light" w:hAnsi="Calibri Light" w:cs="Calibri Light"/>
          <w:b/>
          <w:color w:val="000000"/>
          <w:sz w:val="20"/>
          <w:szCs w:val="22"/>
        </w:rPr>
        <w:t>Zachowanie tajemnicy i poufność informacji</w:t>
      </w:r>
    </w:p>
    <w:p w14:paraId="31B37F85" w14:textId="77777777" w:rsidR="00A53778" w:rsidRPr="00C15FE4" w:rsidRDefault="00A53778" w:rsidP="00A53778">
      <w:pPr>
        <w:numPr>
          <w:ilvl w:val="0"/>
          <w:numId w:val="8"/>
        </w:numPr>
        <w:spacing w:before="60" w:after="60"/>
        <w:ind w:hanging="357"/>
        <w:jc w:val="both"/>
        <w:rPr>
          <w:rFonts w:ascii="Calibri Light" w:hAnsi="Calibri Light" w:cs="Calibri Light"/>
          <w:bCs/>
          <w:sz w:val="20"/>
        </w:rPr>
      </w:pPr>
      <w:r w:rsidRPr="00C15FE4">
        <w:rPr>
          <w:rFonts w:ascii="Calibri Light" w:hAnsi="Calibri Light" w:cs="Calibri Light"/>
          <w:sz w:val="20"/>
        </w:rPr>
        <w:t>Wykonawca zobowiązuje się do:</w:t>
      </w:r>
    </w:p>
    <w:p w14:paraId="4E2FD37A" w14:textId="6F6542D5" w:rsidR="00A53778" w:rsidRPr="00C15FE4" w:rsidRDefault="00A53778" w:rsidP="00136F08">
      <w:pPr>
        <w:numPr>
          <w:ilvl w:val="1"/>
          <w:numId w:val="11"/>
        </w:numPr>
        <w:spacing w:before="60" w:after="60"/>
        <w:ind w:left="851"/>
        <w:jc w:val="both"/>
        <w:rPr>
          <w:rFonts w:ascii="Calibri Light" w:hAnsi="Calibri Light" w:cs="Calibri Light"/>
          <w:sz w:val="20"/>
        </w:rPr>
      </w:pPr>
      <w:r w:rsidRPr="00C15FE4">
        <w:rPr>
          <w:rFonts w:ascii="Calibri Light" w:hAnsi="Calibri Light" w:cs="Calibri Light"/>
          <w:sz w:val="20"/>
        </w:rPr>
        <w:t xml:space="preserve">zachowania w tajemnicy wszelkich informacji o Zamawiającym i przedmiocie niniejszej </w:t>
      </w:r>
      <w:r w:rsidR="0024549A">
        <w:rPr>
          <w:rFonts w:ascii="Calibri Light" w:hAnsi="Calibri Light" w:cs="Calibri Light"/>
          <w:sz w:val="20"/>
        </w:rPr>
        <w:t>Umow</w:t>
      </w:r>
      <w:r w:rsidRPr="00C15FE4">
        <w:rPr>
          <w:rFonts w:ascii="Calibri Light" w:hAnsi="Calibri Light" w:cs="Calibri Light"/>
          <w:sz w:val="20"/>
        </w:rPr>
        <w:t>y, jakie uzyskał w</w:t>
      </w:r>
      <w:r w:rsidR="00D66688">
        <w:rPr>
          <w:rFonts w:ascii="Calibri Light" w:hAnsi="Calibri Light" w:cs="Calibri Light"/>
          <w:sz w:val="20"/>
        </w:rPr>
        <w:t> </w:t>
      </w:r>
      <w:r w:rsidRPr="00C15FE4">
        <w:rPr>
          <w:rFonts w:ascii="Calibri Light" w:hAnsi="Calibri Light" w:cs="Calibri Light"/>
          <w:sz w:val="20"/>
        </w:rPr>
        <w:t>związku z jej realizacją,</w:t>
      </w:r>
    </w:p>
    <w:p w14:paraId="1BD0D813" w14:textId="77777777" w:rsidR="00A53778" w:rsidRPr="00C15FE4" w:rsidRDefault="00A53778" w:rsidP="00136F08">
      <w:pPr>
        <w:numPr>
          <w:ilvl w:val="1"/>
          <w:numId w:val="11"/>
        </w:numPr>
        <w:spacing w:before="60" w:after="60"/>
        <w:ind w:left="851"/>
        <w:jc w:val="both"/>
        <w:rPr>
          <w:rFonts w:ascii="Calibri Light" w:hAnsi="Calibri Light" w:cs="Calibri Light"/>
          <w:sz w:val="20"/>
        </w:rPr>
      </w:pPr>
      <w:r w:rsidRPr="00C15FE4">
        <w:rPr>
          <w:rFonts w:ascii="Calibri Light" w:hAnsi="Calibri Light" w:cs="Calibri Light"/>
          <w:sz w:val="20"/>
        </w:rPr>
        <w:t>przestrzegania wytycznych Zamawiającego o ochronie udostępnionych informacji,</w:t>
      </w:r>
    </w:p>
    <w:p w14:paraId="35FE01D5" w14:textId="25FB0F73" w:rsidR="00A53778" w:rsidRPr="00C15FE4" w:rsidRDefault="00A53778" w:rsidP="00136F08">
      <w:pPr>
        <w:numPr>
          <w:ilvl w:val="1"/>
          <w:numId w:val="11"/>
        </w:numPr>
        <w:spacing w:before="60" w:after="60"/>
        <w:ind w:left="851"/>
        <w:jc w:val="both"/>
        <w:rPr>
          <w:rFonts w:ascii="Calibri Light" w:hAnsi="Calibri Light" w:cs="Calibri Light"/>
          <w:sz w:val="20"/>
        </w:rPr>
      </w:pPr>
      <w:r w:rsidRPr="00C15FE4">
        <w:rPr>
          <w:rFonts w:ascii="Calibri Light" w:hAnsi="Calibri Light" w:cs="Calibri Light"/>
          <w:sz w:val="20"/>
        </w:rPr>
        <w:t xml:space="preserve">przestrzegania przepisów </w:t>
      </w:r>
      <w:r w:rsidR="00F97F3D" w:rsidRPr="00C45E63">
        <w:rPr>
          <w:rFonts w:ascii="Calibri Light" w:hAnsi="Calibri Light" w:cs="Calibri Light"/>
          <w:sz w:val="20"/>
        </w:rPr>
        <w:t>Rozporządzenia Parlamentu Europejskiego i Rady (UE) 2016/679 (RODO) oraz ustawy z dnia 10 maja 2018 r. o ochronie danych osobowych</w:t>
      </w:r>
      <w:r w:rsidRPr="00C15FE4">
        <w:rPr>
          <w:rFonts w:ascii="Calibri Light" w:hAnsi="Calibri Light" w:cs="Calibri Light"/>
          <w:sz w:val="20"/>
        </w:rPr>
        <w:t>.</w:t>
      </w:r>
    </w:p>
    <w:p w14:paraId="6C99134E" w14:textId="1AC1CD02" w:rsidR="00A53778" w:rsidRPr="00C15FE4" w:rsidRDefault="00A53778" w:rsidP="00A53778">
      <w:pPr>
        <w:pStyle w:val="Akapitzlist"/>
        <w:numPr>
          <w:ilvl w:val="0"/>
          <w:numId w:val="8"/>
        </w:numPr>
        <w:jc w:val="both"/>
        <w:rPr>
          <w:rFonts w:ascii="Calibri Light" w:hAnsi="Calibri Light" w:cs="Calibri Light"/>
          <w:sz w:val="20"/>
          <w:szCs w:val="20"/>
        </w:rPr>
      </w:pPr>
      <w:r w:rsidRPr="00C15FE4">
        <w:rPr>
          <w:rFonts w:ascii="Calibri Light" w:hAnsi="Calibri Light" w:cs="Calibri Light"/>
          <w:sz w:val="20"/>
          <w:szCs w:val="20"/>
        </w:rPr>
        <w:t xml:space="preserve">Wszelkie materiały przekazane Wykonawcy przez Zamawiającego w związku z wykonaniem przedmiotu </w:t>
      </w:r>
      <w:r w:rsidR="0024549A">
        <w:rPr>
          <w:rFonts w:ascii="Calibri Light" w:hAnsi="Calibri Light" w:cs="Calibri Light"/>
          <w:sz w:val="20"/>
          <w:szCs w:val="20"/>
        </w:rPr>
        <w:t>Umow</w:t>
      </w:r>
      <w:r w:rsidRPr="00C15FE4">
        <w:rPr>
          <w:rFonts w:ascii="Calibri Light" w:hAnsi="Calibri Light" w:cs="Calibri Light"/>
          <w:sz w:val="20"/>
          <w:szCs w:val="20"/>
        </w:rPr>
        <w:t>y, z</w:t>
      </w:r>
      <w:r w:rsidR="00D66688">
        <w:rPr>
          <w:rFonts w:ascii="Calibri Light" w:hAnsi="Calibri Light" w:cs="Calibri Light"/>
          <w:sz w:val="20"/>
          <w:szCs w:val="20"/>
        </w:rPr>
        <w:t> </w:t>
      </w:r>
      <w:r w:rsidRPr="00C15FE4">
        <w:rPr>
          <w:rFonts w:ascii="Calibri Light" w:hAnsi="Calibri Light" w:cs="Calibri Light"/>
          <w:sz w:val="20"/>
          <w:szCs w:val="20"/>
        </w:rPr>
        <w:t xml:space="preserve">wyłączeniem udostępnionych w przetargu, a także powstałe w wyniku jej wykonania (pisemne, graficzne, zapisane </w:t>
      </w:r>
      <w:r w:rsidRPr="00C15FE4">
        <w:rPr>
          <w:rFonts w:ascii="Calibri Light" w:hAnsi="Calibri Light" w:cs="Calibri Light"/>
          <w:sz w:val="20"/>
          <w:szCs w:val="20"/>
        </w:rPr>
        <w:lastRenderedPageBreak/>
        <w:t>w formie elektronicznej i w inny sposób) są poufne i nie mogą być bez uprzedniej pisemnej zgody Zamawiającego udostępniane osobom trzecim ani ujawniane w inny sposób.</w:t>
      </w:r>
    </w:p>
    <w:p w14:paraId="478689C0" w14:textId="17E2814C" w:rsidR="00A53778" w:rsidRPr="00C15FE4" w:rsidRDefault="00A53778" w:rsidP="00A53778">
      <w:pPr>
        <w:numPr>
          <w:ilvl w:val="0"/>
          <w:numId w:val="8"/>
        </w:numPr>
        <w:spacing w:before="60" w:after="60"/>
        <w:ind w:hanging="357"/>
        <w:jc w:val="both"/>
        <w:rPr>
          <w:rFonts w:ascii="Calibri Light" w:hAnsi="Calibri Light" w:cs="Calibri Light"/>
          <w:sz w:val="20"/>
        </w:rPr>
      </w:pPr>
      <w:r w:rsidRPr="00C15FE4">
        <w:rPr>
          <w:rFonts w:ascii="Calibri Light" w:hAnsi="Calibri Light" w:cs="Calibri Light"/>
          <w:sz w:val="20"/>
        </w:rPr>
        <w:t xml:space="preserve">Wykonawca odpowiada za zachowanie poufności, o której mowa w ust. 1, przez wszystkie osoby, którymi posługuje się przy wykonaniu przedmiotu </w:t>
      </w:r>
      <w:r w:rsidR="0024549A">
        <w:rPr>
          <w:rFonts w:ascii="Calibri Light" w:hAnsi="Calibri Light" w:cs="Calibri Light"/>
          <w:sz w:val="20"/>
        </w:rPr>
        <w:t>Umow</w:t>
      </w:r>
      <w:r w:rsidRPr="00C15FE4">
        <w:rPr>
          <w:rFonts w:ascii="Calibri Light" w:hAnsi="Calibri Light" w:cs="Calibri Light"/>
          <w:sz w:val="20"/>
        </w:rPr>
        <w:t>y.</w:t>
      </w:r>
    </w:p>
    <w:p w14:paraId="0F5F72AE" w14:textId="67870398" w:rsidR="00A53778" w:rsidRPr="00C15FE4" w:rsidRDefault="00A53778" w:rsidP="00A53778">
      <w:pPr>
        <w:numPr>
          <w:ilvl w:val="0"/>
          <w:numId w:val="8"/>
        </w:numPr>
        <w:spacing w:before="60" w:after="60"/>
        <w:ind w:hanging="357"/>
        <w:jc w:val="both"/>
        <w:rPr>
          <w:rFonts w:ascii="Calibri Light" w:hAnsi="Calibri Light" w:cs="Calibri Light"/>
          <w:sz w:val="20"/>
        </w:rPr>
      </w:pPr>
      <w:r w:rsidRPr="00C15FE4">
        <w:rPr>
          <w:rFonts w:ascii="Calibri Light" w:hAnsi="Calibri Light" w:cs="Calibri Light"/>
          <w:sz w:val="20"/>
        </w:rPr>
        <w:t>Wykonawca zobowiązuje się zwrócić Zamawiającemu wszelkie materiały otrzymane od Zamawiającego w związku z</w:t>
      </w:r>
      <w:r w:rsidR="009A1B95">
        <w:rPr>
          <w:rFonts w:ascii="Calibri Light" w:hAnsi="Calibri Light" w:cs="Calibri Light"/>
          <w:sz w:val="20"/>
        </w:rPr>
        <w:t> </w:t>
      </w:r>
      <w:r w:rsidRPr="00C15FE4">
        <w:rPr>
          <w:rFonts w:ascii="Calibri Light" w:hAnsi="Calibri Light" w:cs="Calibri Light"/>
          <w:sz w:val="20"/>
        </w:rPr>
        <w:t xml:space="preserve">realizacją przedmiotu </w:t>
      </w:r>
      <w:r w:rsidR="0024549A">
        <w:rPr>
          <w:rFonts w:ascii="Calibri Light" w:hAnsi="Calibri Light" w:cs="Calibri Light"/>
          <w:sz w:val="20"/>
        </w:rPr>
        <w:t>Umow</w:t>
      </w:r>
      <w:r w:rsidRPr="00C15FE4">
        <w:rPr>
          <w:rFonts w:ascii="Calibri Light" w:hAnsi="Calibri Light" w:cs="Calibri Light"/>
          <w:sz w:val="20"/>
        </w:rPr>
        <w:t>y, niezwłocznie po otrzymaniu takiego żądania.</w:t>
      </w:r>
    </w:p>
    <w:p w14:paraId="5BBF2E36" w14:textId="639B6183" w:rsidR="00A53778" w:rsidRPr="00C15FE4" w:rsidRDefault="00A53778" w:rsidP="00A53778">
      <w:pPr>
        <w:numPr>
          <w:ilvl w:val="0"/>
          <w:numId w:val="8"/>
        </w:numPr>
        <w:spacing w:before="60" w:after="60"/>
        <w:ind w:hanging="357"/>
        <w:jc w:val="both"/>
        <w:rPr>
          <w:rFonts w:ascii="Calibri Light" w:hAnsi="Calibri Light" w:cs="Calibri Light"/>
          <w:sz w:val="20"/>
        </w:rPr>
      </w:pPr>
      <w:r w:rsidRPr="00C15FE4">
        <w:rPr>
          <w:rFonts w:ascii="Calibri Light" w:hAnsi="Calibri Light" w:cs="Calibri Light"/>
          <w:sz w:val="20"/>
        </w:rPr>
        <w:t xml:space="preserve">Wykonawca zwolniony jest z obowiązku zachowania </w:t>
      </w:r>
      <w:r w:rsidR="003859BC" w:rsidRPr="00C15FE4">
        <w:rPr>
          <w:rFonts w:ascii="Calibri Light" w:hAnsi="Calibri Light" w:cs="Calibri Light"/>
          <w:sz w:val="20"/>
        </w:rPr>
        <w:t>poufności,</w:t>
      </w:r>
      <w:r w:rsidRPr="00C15FE4">
        <w:rPr>
          <w:rFonts w:ascii="Calibri Light" w:hAnsi="Calibri Light" w:cs="Calibri Light"/>
          <w:sz w:val="20"/>
        </w:rPr>
        <w:t xml:space="preserve"> jeżeli informacje, co do których taki obowiązek istniał muszą być ujawnione zgodnie z przepisami prawa lub postanowieniami sądów lub innych upoważnionych organów państwa lub muszą być ujawnione w celu wykonania przedmiotu </w:t>
      </w:r>
      <w:r w:rsidR="0024549A">
        <w:rPr>
          <w:rFonts w:ascii="Calibri Light" w:hAnsi="Calibri Light" w:cs="Calibri Light"/>
          <w:sz w:val="20"/>
        </w:rPr>
        <w:t>Umow</w:t>
      </w:r>
      <w:r w:rsidRPr="00C15FE4">
        <w:rPr>
          <w:rFonts w:ascii="Calibri Light" w:hAnsi="Calibri Light" w:cs="Calibri Light"/>
          <w:sz w:val="20"/>
        </w:rPr>
        <w:t>y, a Wykonawca uzyskał pisemną zgodę Zamawiającego na ich ujawnienie.</w:t>
      </w:r>
    </w:p>
    <w:p w14:paraId="505CC5E0" w14:textId="77777777" w:rsidR="00A53778" w:rsidRDefault="00A53778" w:rsidP="00A53778">
      <w:pPr>
        <w:numPr>
          <w:ilvl w:val="0"/>
          <w:numId w:val="8"/>
        </w:numPr>
        <w:spacing w:before="60" w:after="60"/>
        <w:ind w:hanging="357"/>
        <w:jc w:val="both"/>
        <w:rPr>
          <w:rFonts w:ascii="Calibri Light" w:hAnsi="Calibri Light" w:cs="Calibri Light"/>
          <w:sz w:val="20"/>
        </w:rPr>
      </w:pPr>
      <w:r w:rsidRPr="00C15FE4">
        <w:rPr>
          <w:rFonts w:ascii="Calibri Light" w:hAnsi="Calibri Light" w:cs="Calibri Light"/>
          <w:sz w:val="20"/>
        </w:rPr>
        <w:t>Obowiązek zachowania poufności jest nieograniczony w czasie, jego uchylenie może być dokonane wyłącznie przez Zamawiającego w formie pisemnej.</w:t>
      </w:r>
    </w:p>
    <w:p w14:paraId="706E90D2" w14:textId="77777777" w:rsidR="00EB650C" w:rsidRPr="00C15FE4" w:rsidRDefault="00EB650C" w:rsidP="00136F08">
      <w:pPr>
        <w:pStyle w:val="Akapitzlist"/>
        <w:widowControl w:val="0"/>
        <w:numPr>
          <w:ilvl w:val="0"/>
          <w:numId w:val="13"/>
        </w:numPr>
        <w:spacing w:before="240" w:after="60"/>
        <w:ind w:left="0" w:firstLine="0"/>
        <w:jc w:val="center"/>
        <w:rPr>
          <w:rFonts w:ascii="Calibri Light" w:hAnsi="Calibri Light" w:cs="Calibri Light"/>
          <w:sz w:val="20"/>
        </w:rPr>
      </w:pPr>
    </w:p>
    <w:p w14:paraId="5CB6BA54" w14:textId="77777777" w:rsidR="009D6E37" w:rsidRPr="00C15FE4" w:rsidRDefault="00FB179E" w:rsidP="00CB006D">
      <w:pPr>
        <w:tabs>
          <w:tab w:val="left" w:pos="2835"/>
          <w:tab w:val="left" w:pos="2977"/>
        </w:tabs>
        <w:spacing w:after="120"/>
        <w:ind w:left="74"/>
        <w:jc w:val="center"/>
        <w:rPr>
          <w:rFonts w:ascii="Calibri Light" w:hAnsi="Calibri Light" w:cs="Calibri Light"/>
          <w:b/>
          <w:sz w:val="20"/>
        </w:rPr>
      </w:pPr>
      <w:r w:rsidRPr="00C15FE4">
        <w:rPr>
          <w:rFonts w:ascii="Calibri Light" w:hAnsi="Calibri Light" w:cs="Calibri Light"/>
          <w:b/>
          <w:sz w:val="20"/>
        </w:rPr>
        <w:t>Warunki odbioru</w:t>
      </w:r>
    </w:p>
    <w:p w14:paraId="69171409" w14:textId="76580F83" w:rsidR="00CB6F41" w:rsidRDefault="00735147" w:rsidP="00CB6F41">
      <w:pPr>
        <w:pStyle w:val="Akapitzlist1"/>
        <w:numPr>
          <w:ilvl w:val="0"/>
          <w:numId w:val="6"/>
        </w:numPr>
        <w:spacing w:before="60" w:after="60" w:line="240" w:lineRule="auto"/>
        <w:ind w:left="431" w:hanging="357"/>
        <w:contextualSpacing w:val="0"/>
        <w:jc w:val="both"/>
        <w:rPr>
          <w:rFonts w:ascii="Calibri Light" w:hAnsi="Calibri Light" w:cs="Calibri Light"/>
          <w:sz w:val="20"/>
          <w:szCs w:val="20"/>
        </w:rPr>
      </w:pPr>
      <w:r w:rsidRPr="00C15FE4">
        <w:rPr>
          <w:rFonts w:ascii="Calibri Light" w:hAnsi="Calibri Light" w:cs="Calibri Light"/>
          <w:sz w:val="20"/>
          <w:szCs w:val="20"/>
        </w:rPr>
        <w:t>O</w:t>
      </w:r>
      <w:r w:rsidR="00CB6F41" w:rsidRPr="00C15FE4">
        <w:rPr>
          <w:rFonts w:ascii="Calibri Light" w:hAnsi="Calibri Light" w:cs="Calibri Light"/>
          <w:sz w:val="20"/>
          <w:szCs w:val="20"/>
        </w:rPr>
        <w:t>db</w:t>
      </w:r>
      <w:r w:rsidRPr="00C15FE4">
        <w:rPr>
          <w:rFonts w:ascii="Calibri Light" w:hAnsi="Calibri Light" w:cs="Calibri Light"/>
          <w:sz w:val="20"/>
          <w:szCs w:val="20"/>
        </w:rPr>
        <w:t>ió</w:t>
      </w:r>
      <w:r w:rsidR="00CB6F41" w:rsidRPr="00C15FE4">
        <w:rPr>
          <w:rFonts w:ascii="Calibri Light" w:hAnsi="Calibri Light" w:cs="Calibri Light"/>
          <w:sz w:val="20"/>
          <w:szCs w:val="20"/>
        </w:rPr>
        <w:t xml:space="preserve">r przedmiotu </w:t>
      </w:r>
      <w:r w:rsidR="0024549A">
        <w:rPr>
          <w:rFonts w:ascii="Calibri Light" w:hAnsi="Calibri Light" w:cs="Calibri Light"/>
          <w:sz w:val="20"/>
          <w:szCs w:val="20"/>
        </w:rPr>
        <w:t>Umow</w:t>
      </w:r>
      <w:r w:rsidR="00CB6F41" w:rsidRPr="00C15FE4">
        <w:rPr>
          <w:rFonts w:ascii="Calibri Light" w:hAnsi="Calibri Light" w:cs="Calibri Light"/>
          <w:sz w:val="20"/>
          <w:szCs w:val="20"/>
        </w:rPr>
        <w:t>y</w:t>
      </w:r>
      <w:r w:rsidRPr="00C15FE4">
        <w:rPr>
          <w:rFonts w:ascii="Calibri Light" w:hAnsi="Calibri Light" w:cs="Calibri Light"/>
          <w:sz w:val="20"/>
          <w:szCs w:val="20"/>
        </w:rPr>
        <w:t xml:space="preserve"> następuje na podstawie protokołu odbioru</w:t>
      </w:r>
      <w:r w:rsidR="00CB6F41" w:rsidRPr="00C15FE4">
        <w:rPr>
          <w:rFonts w:ascii="Calibri Light" w:hAnsi="Calibri Light" w:cs="Calibri Light"/>
          <w:sz w:val="20"/>
          <w:szCs w:val="20"/>
        </w:rPr>
        <w:t>.</w:t>
      </w:r>
    </w:p>
    <w:p w14:paraId="0FB3A246" w14:textId="6B84941D" w:rsidR="00771B62" w:rsidRPr="00771B62" w:rsidRDefault="00771B62" w:rsidP="00771B62">
      <w:pPr>
        <w:pStyle w:val="Akapitzlist1"/>
        <w:numPr>
          <w:ilvl w:val="0"/>
          <w:numId w:val="6"/>
        </w:numPr>
        <w:spacing w:before="60" w:after="60" w:line="240" w:lineRule="auto"/>
        <w:ind w:left="431" w:hanging="357"/>
        <w:contextualSpacing w:val="0"/>
        <w:jc w:val="both"/>
        <w:rPr>
          <w:rFonts w:ascii="Calibri Light" w:hAnsi="Calibri Light" w:cs="Calibri Light"/>
          <w:sz w:val="20"/>
          <w:szCs w:val="20"/>
        </w:rPr>
      </w:pPr>
      <w:r w:rsidRPr="00771B62">
        <w:rPr>
          <w:rFonts w:ascii="Calibri Light" w:hAnsi="Calibri Light" w:cs="Calibri Light"/>
          <w:sz w:val="20"/>
          <w:szCs w:val="20"/>
        </w:rPr>
        <w:t xml:space="preserve">Po zakończeniu </w:t>
      </w:r>
      <w:r>
        <w:rPr>
          <w:rFonts w:ascii="Calibri Light" w:hAnsi="Calibri Light" w:cs="Calibri Light"/>
          <w:sz w:val="20"/>
          <w:szCs w:val="20"/>
        </w:rPr>
        <w:t xml:space="preserve">realizacji przedmiotu </w:t>
      </w:r>
      <w:r w:rsidR="0024549A">
        <w:rPr>
          <w:rFonts w:ascii="Calibri Light" w:hAnsi="Calibri Light" w:cs="Calibri Light"/>
          <w:sz w:val="20"/>
          <w:szCs w:val="20"/>
        </w:rPr>
        <w:t>Umow</w:t>
      </w:r>
      <w:r>
        <w:rPr>
          <w:rFonts w:ascii="Calibri Light" w:hAnsi="Calibri Light" w:cs="Calibri Light"/>
          <w:sz w:val="20"/>
          <w:szCs w:val="20"/>
        </w:rPr>
        <w:t xml:space="preserve">y </w:t>
      </w:r>
      <w:r w:rsidRPr="00771B62">
        <w:rPr>
          <w:rFonts w:ascii="Calibri Light" w:hAnsi="Calibri Light" w:cs="Calibri Light"/>
          <w:sz w:val="20"/>
          <w:szCs w:val="20"/>
        </w:rPr>
        <w:t xml:space="preserve">Wykonawca zgłasza gotowość do odbioru przedmiotu </w:t>
      </w:r>
      <w:r w:rsidR="0024549A">
        <w:rPr>
          <w:rFonts w:ascii="Calibri Light" w:hAnsi="Calibri Light" w:cs="Calibri Light"/>
          <w:sz w:val="20"/>
          <w:szCs w:val="20"/>
        </w:rPr>
        <w:t>Umow</w:t>
      </w:r>
      <w:r w:rsidRPr="00771B62">
        <w:rPr>
          <w:rFonts w:ascii="Calibri Light" w:hAnsi="Calibri Light" w:cs="Calibri Light"/>
          <w:sz w:val="20"/>
          <w:szCs w:val="20"/>
        </w:rPr>
        <w:t>y.</w:t>
      </w:r>
    </w:p>
    <w:p w14:paraId="3385C1C8" w14:textId="08E9CA1C" w:rsidR="00771B62" w:rsidRPr="00771B62" w:rsidRDefault="00771B62" w:rsidP="00771B62">
      <w:pPr>
        <w:pStyle w:val="Akapitzlist1"/>
        <w:numPr>
          <w:ilvl w:val="0"/>
          <w:numId w:val="6"/>
        </w:numPr>
        <w:spacing w:before="60" w:after="60" w:line="240" w:lineRule="auto"/>
        <w:ind w:left="431" w:hanging="357"/>
        <w:contextualSpacing w:val="0"/>
        <w:jc w:val="both"/>
        <w:rPr>
          <w:rFonts w:ascii="Calibri Light" w:hAnsi="Calibri Light" w:cs="Calibri Light"/>
          <w:sz w:val="20"/>
          <w:szCs w:val="20"/>
        </w:rPr>
      </w:pPr>
      <w:r w:rsidRPr="00771B62">
        <w:rPr>
          <w:rFonts w:ascii="Calibri Light" w:hAnsi="Calibri Light" w:cs="Calibri Light"/>
          <w:sz w:val="20"/>
          <w:szCs w:val="20"/>
        </w:rPr>
        <w:t>Warunkiem koniecznym do poprawnego zgłoszenia gotowości do odbioru końcowego jest</w:t>
      </w:r>
      <w:r>
        <w:rPr>
          <w:rFonts w:ascii="Calibri Light" w:hAnsi="Calibri Light" w:cs="Calibri Light"/>
          <w:sz w:val="20"/>
          <w:szCs w:val="20"/>
        </w:rPr>
        <w:t xml:space="preserve"> </w:t>
      </w:r>
      <w:r w:rsidRPr="00771B62">
        <w:rPr>
          <w:rFonts w:ascii="Calibri Light" w:hAnsi="Calibri Light" w:cs="Calibri Light"/>
          <w:sz w:val="20"/>
          <w:szCs w:val="20"/>
        </w:rPr>
        <w:t xml:space="preserve">przekazanie Zamawiającemu kompletnej dokumentacji </w:t>
      </w:r>
      <w:r>
        <w:rPr>
          <w:rFonts w:ascii="Calibri Light" w:hAnsi="Calibri Light" w:cs="Calibri Light"/>
          <w:sz w:val="20"/>
          <w:szCs w:val="20"/>
        </w:rPr>
        <w:t>SZBI.</w:t>
      </w:r>
    </w:p>
    <w:p w14:paraId="0B5DF6F6" w14:textId="218EA23A" w:rsidR="005F3C09" w:rsidRDefault="00771B62" w:rsidP="00CB6F41">
      <w:pPr>
        <w:pStyle w:val="Akapitzlist1"/>
        <w:numPr>
          <w:ilvl w:val="0"/>
          <w:numId w:val="6"/>
        </w:numPr>
        <w:spacing w:before="60" w:after="60" w:line="240" w:lineRule="auto"/>
        <w:ind w:left="431" w:hanging="357"/>
        <w:contextualSpacing w:val="0"/>
        <w:jc w:val="both"/>
        <w:rPr>
          <w:rFonts w:ascii="Calibri Light" w:hAnsi="Calibri Light" w:cs="Calibri Light"/>
          <w:sz w:val="20"/>
          <w:szCs w:val="20"/>
        </w:rPr>
      </w:pPr>
      <w:r w:rsidRPr="00771B62">
        <w:rPr>
          <w:rFonts w:ascii="Calibri Light" w:hAnsi="Calibri Light" w:cs="Calibri Light"/>
          <w:sz w:val="20"/>
          <w:szCs w:val="20"/>
        </w:rPr>
        <w:t>Zamawiający po otrzymaniu zgłoszenia gotowości odbioru powinien dokonać odbioru w terminie nie</w:t>
      </w:r>
      <w:r w:rsidR="00DF3F71">
        <w:rPr>
          <w:rFonts w:ascii="Calibri Light" w:hAnsi="Calibri Light" w:cs="Calibri Light"/>
          <w:sz w:val="20"/>
          <w:szCs w:val="20"/>
        </w:rPr>
        <w:t> </w:t>
      </w:r>
      <w:r w:rsidRPr="00771B62">
        <w:rPr>
          <w:rFonts w:ascii="Calibri Light" w:hAnsi="Calibri Light" w:cs="Calibri Light"/>
          <w:sz w:val="20"/>
          <w:szCs w:val="20"/>
        </w:rPr>
        <w:t>przekraczającym 7 dni roboczych.</w:t>
      </w:r>
      <w:r>
        <w:rPr>
          <w:rFonts w:ascii="Calibri Light" w:hAnsi="Calibri Light" w:cs="Calibri Light"/>
          <w:sz w:val="20"/>
          <w:szCs w:val="20"/>
        </w:rPr>
        <w:t xml:space="preserve"> </w:t>
      </w:r>
    </w:p>
    <w:p w14:paraId="2549F5F8" w14:textId="39CE8868" w:rsidR="00771B62" w:rsidRPr="005F3C09" w:rsidRDefault="005F3C09" w:rsidP="0010528F">
      <w:pPr>
        <w:pStyle w:val="Akapitzlist1"/>
        <w:numPr>
          <w:ilvl w:val="0"/>
          <w:numId w:val="6"/>
        </w:numPr>
        <w:spacing w:before="60" w:after="60" w:line="240" w:lineRule="auto"/>
        <w:ind w:left="431" w:hanging="357"/>
        <w:contextualSpacing w:val="0"/>
        <w:jc w:val="both"/>
        <w:rPr>
          <w:rFonts w:ascii="Calibri Light" w:hAnsi="Calibri Light" w:cs="Calibri Light"/>
          <w:sz w:val="20"/>
          <w:szCs w:val="20"/>
        </w:rPr>
      </w:pPr>
      <w:r w:rsidRPr="005F3C09">
        <w:rPr>
          <w:rFonts w:ascii="Calibri Light" w:hAnsi="Calibri Light" w:cs="Calibri Light"/>
          <w:sz w:val="20"/>
          <w:szCs w:val="20"/>
        </w:rPr>
        <w:t xml:space="preserve">W ramach czynności kontrolnych, Zamawiający sprawdza zgodność przedmiotu </w:t>
      </w:r>
      <w:r w:rsidR="0024549A">
        <w:rPr>
          <w:rFonts w:ascii="Calibri Light" w:hAnsi="Calibri Light" w:cs="Calibri Light"/>
          <w:sz w:val="20"/>
          <w:szCs w:val="20"/>
        </w:rPr>
        <w:t>Umow</w:t>
      </w:r>
      <w:r w:rsidRPr="005F3C09">
        <w:rPr>
          <w:rFonts w:ascii="Calibri Light" w:hAnsi="Calibri Light" w:cs="Calibri Light"/>
          <w:sz w:val="20"/>
          <w:szCs w:val="20"/>
        </w:rPr>
        <w:t xml:space="preserve">y z wymaganiami określonymi w </w:t>
      </w:r>
      <w:r w:rsidR="0024549A">
        <w:rPr>
          <w:rFonts w:ascii="Calibri Light" w:hAnsi="Calibri Light" w:cs="Calibri Light"/>
          <w:sz w:val="20"/>
          <w:szCs w:val="20"/>
        </w:rPr>
        <w:t>Umow</w:t>
      </w:r>
      <w:r w:rsidRPr="005F3C09">
        <w:rPr>
          <w:rFonts w:ascii="Calibri Light" w:hAnsi="Calibri Light" w:cs="Calibri Light"/>
          <w:sz w:val="20"/>
          <w:szCs w:val="20"/>
        </w:rPr>
        <w:t xml:space="preserve">ie wraz z załącznikami. </w:t>
      </w:r>
      <w:r w:rsidR="00771B62" w:rsidRPr="005F3C09">
        <w:rPr>
          <w:rFonts w:ascii="Calibri Light" w:hAnsi="Calibri Light" w:cs="Calibri Light"/>
          <w:sz w:val="20"/>
          <w:szCs w:val="20"/>
        </w:rPr>
        <w:t>Pozytywny wynik kontroli jest podstawą podpisania protokołu odbioru.</w:t>
      </w:r>
    </w:p>
    <w:p w14:paraId="0C934EA9" w14:textId="4353E03D" w:rsidR="00C32999" w:rsidRDefault="00C32999" w:rsidP="00C32999">
      <w:pPr>
        <w:pStyle w:val="Akapitzlist1"/>
        <w:numPr>
          <w:ilvl w:val="0"/>
          <w:numId w:val="6"/>
        </w:numPr>
        <w:spacing w:before="60" w:after="60" w:line="240" w:lineRule="auto"/>
        <w:ind w:left="431" w:hanging="357"/>
        <w:contextualSpacing w:val="0"/>
        <w:jc w:val="both"/>
        <w:rPr>
          <w:rFonts w:ascii="Calibri Light" w:hAnsi="Calibri Light" w:cs="Calibri Light"/>
          <w:sz w:val="20"/>
          <w:szCs w:val="20"/>
        </w:rPr>
      </w:pPr>
      <w:r w:rsidRPr="00C15FE4">
        <w:rPr>
          <w:rFonts w:ascii="Calibri Light" w:hAnsi="Calibri Light" w:cs="Calibri Light"/>
          <w:sz w:val="20"/>
          <w:szCs w:val="20"/>
        </w:rPr>
        <w:t xml:space="preserve">Data podpisania protokołu odbioru stanowi datę wykonania i odbioru przedmiotu </w:t>
      </w:r>
      <w:r w:rsidR="0024549A">
        <w:rPr>
          <w:rFonts w:ascii="Calibri Light" w:hAnsi="Calibri Light" w:cs="Calibri Light"/>
          <w:sz w:val="20"/>
          <w:szCs w:val="20"/>
        </w:rPr>
        <w:t>Umow</w:t>
      </w:r>
      <w:r w:rsidRPr="00C15FE4">
        <w:rPr>
          <w:rFonts w:ascii="Calibri Light" w:hAnsi="Calibri Light" w:cs="Calibri Light"/>
          <w:sz w:val="20"/>
          <w:szCs w:val="20"/>
        </w:rPr>
        <w:t>y.</w:t>
      </w:r>
    </w:p>
    <w:p w14:paraId="04B28A44" w14:textId="4E99B106" w:rsidR="005F3C09" w:rsidRDefault="005F3C09" w:rsidP="00C32999">
      <w:pPr>
        <w:pStyle w:val="Akapitzlist1"/>
        <w:numPr>
          <w:ilvl w:val="0"/>
          <w:numId w:val="6"/>
        </w:numPr>
        <w:spacing w:before="60" w:after="60" w:line="240" w:lineRule="auto"/>
        <w:ind w:left="431" w:hanging="357"/>
        <w:contextualSpacing w:val="0"/>
        <w:jc w:val="both"/>
        <w:rPr>
          <w:rFonts w:ascii="Calibri Light" w:hAnsi="Calibri Light" w:cs="Calibri Light"/>
          <w:sz w:val="20"/>
          <w:szCs w:val="20"/>
        </w:rPr>
      </w:pPr>
      <w:r w:rsidRPr="005F3C09">
        <w:rPr>
          <w:rFonts w:ascii="Calibri Light" w:hAnsi="Calibri Light" w:cs="Calibri Light"/>
          <w:sz w:val="20"/>
          <w:szCs w:val="20"/>
        </w:rPr>
        <w:t xml:space="preserve">Jeżeli w toku czynności kontrolnych stwierdzone zostanie, że przekazany przedmiot </w:t>
      </w:r>
      <w:r w:rsidR="0024549A">
        <w:rPr>
          <w:rFonts w:ascii="Calibri Light" w:hAnsi="Calibri Light" w:cs="Calibri Light"/>
          <w:sz w:val="20"/>
          <w:szCs w:val="20"/>
        </w:rPr>
        <w:t>Umow</w:t>
      </w:r>
      <w:r w:rsidRPr="005F3C09">
        <w:rPr>
          <w:rFonts w:ascii="Calibri Light" w:hAnsi="Calibri Light" w:cs="Calibri Light"/>
          <w:sz w:val="20"/>
          <w:szCs w:val="20"/>
        </w:rPr>
        <w:t xml:space="preserve">y jest niezgodny z zapisami zawartymi w Umowie oraz </w:t>
      </w:r>
      <w:r>
        <w:rPr>
          <w:rFonts w:ascii="Calibri Light" w:hAnsi="Calibri Light" w:cs="Calibri Light"/>
          <w:sz w:val="20"/>
          <w:szCs w:val="20"/>
        </w:rPr>
        <w:t xml:space="preserve">załącznikach do </w:t>
      </w:r>
      <w:r w:rsidR="0024549A">
        <w:rPr>
          <w:rFonts w:ascii="Calibri Light" w:hAnsi="Calibri Light" w:cs="Calibri Light"/>
          <w:sz w:val="20"/>
          <w:szCs w:val="20"/>
        </w:rPr>
        <w:t>Umow</w:t>
      </w:r>
      <w:r>
        <w:rPr>
          <w:rFonts w:ascii="Calibri Light" w:hAnsi="Calibri Light" w:cs="Calibri Light"/>
          <w:sz w:val="20"/>
          <w:szCs w:val="20"/>
        </w:rPr>
        <w:t>y</w:t>
      </w:r>
      <w:r w:rsidRPr="005F3C09">
        <w:rPr>
          <w:rFonts w:ascii="Calibri Light" w:hAnsi="Calibri Light" w:cs="Calibri Light"/>
          <w:sz w:val="20"/>
          <w:szCs w:val="20"/>
        </w:rPr>
        <w:t xml:space="preserve">, </w:t>
      </w:r>
      <w:bookmarkStart w:id="3" w:name="_Hlk162258172"/>
      <w:r w:rsidRPr="005F3C09">
        <w:rPr>
          <w:rFonts w:ascii="Calibri Light" w:hAnsi="Calibri Light" w:cs="Calibri Light"/>
          <w:sz w:val="20"/>
          <w:szCs w:val="20"/>
        </w:rPr>
        <w:t>Zamawiający przerywa odbiór</w:t>
      </w:r>
      <w:bookmarkEnd w:id="3"/>
      <w:r w:rsidRPr="005F3C09">
        <w:rPr>
          <w:rFonts w:ascii="Calibri Light" w:hAnsi="Calibri Light" w:cs="Calibri Light"/>
          <w:sz w:val="20"/>
          <w:szCs w:val="20"/>
        </w:rPr>
        <w:t xml:space="preserve">. </w:t>
      </w:r>
      <w:bookmarkStart w:id="4" w:name="_Hlk162258189"/>
      <w:r w:rsidRPr="005F3C09">
        <w:rPr>
          <w:rFonts w:ascii="Calibri Light" w:hAnsi="Calibri Light" w:cs="Calibri Light"/>
          <w:sz w:val="20"/>
          <w:szCs w:val="20"/>
        </w:rPr>
        <w:t xml:space="preserve">W takim przypadku </w:t>
      </w:r>
      <w:bookmarkEnd w:id="4"/>
      <w:r w:rsidRPr="005F3C09">
        <w:rPr>
          <w:rFonts w:ascii="Calibri Light" w:hAnsi="Calibri Light" w:cs="Calibri Light"/>
          <w:sz w:val="20"/>
          <w:szCs w:val="20"/>
        </w:rPr>
        <w:t xml:space="preserve">Wykonawca zobowiązany jest do poprawy przedmiotu </w:t>
      </w:r>
      <w:r w:rsidR="0024549A">
        <w:rPr>
          <w:rFonts w:ascii="Calibri Light" w:hAnsi="Calibri Light" w:cs="Calibri Light"/>
          <w:sz w:val="20"/>
          <w:szCs w:val="20"/>
        </w:rPr>
        <w:t>Umow</w:t>
      </w:r>
      <w:r w:rsidRPr="005F3C09">
        <w:rPr>
          <w:rFonts w:ascii="Calibri Light" w:hAnsi="Calibri Light" w:cs="Calibri Light"/>
          <w:sz w:val="20"/>
          <w:szCs w:val="20"/>
        </w:rPr>
        <w:t>y i ponownego oddania go do kontroli w terminie 7 dni. Ust. 2 do 4 mają odpowiednie zastosowanie.</w:t>
      </w:r>
    </w:p>
    <w:p w14:paraId="7B679DE4" w14:textId="78198BD6" w:rsidR="005F3C09" w:rsidRDefault="005F3C09" w:rsidP="00C32999">
      <w:pPr>
        <w:pStyle w:val="Akapitzlist1"/>
        <w:numPr>
          <w:ilvl w:val="0"/>
          <w:numId w:val="6"/>
        </w:numPr>
        <w:spacing w:before="60" w:after="60" w:line="240" w:lineRule="auto"/>
        <w:ind w:left="431" w:hanging="357"/>
        <w:contextualSpacing w:val="0"/>
        <w:jc w:val="both"/>
        <w:rPr>
          <w:rFonts w:ascii="Calibri Light" w:hAnsi="Calibri Light" w:cs="Calibri Light"/>
          <w:sz w:val="20"/>
          <w:szCs w:val="20"/>
        </w:rPr>
      </w:pPr>
      <w:r w:rsidRPr="005F3C09">
        <w:rPr>
          <w:rFonts w:ascii="Calibri Light" w:hAnsi="Calibri Light" w:cs="Calibri Light"/>
          <w:sz w:val="20"/>
          <w:szCs w:val="20"/>
        </w:rPr>
        <w:t>Termin kontroli i poprawy Przedmiotu Umowy będzie wliczany do terminu faktycznej realizacji Przedmiotu Umowy przez Wykonawcę i objęty karami umownymi określonymi w §</w:t>
      </w:r>
      <w:r>
        <w:rPr>
          <w:rFonts w:ascii="Calibri Light" w:hAnsi="Calibri Light" w:cs="Calibri Light"/>
          <w:sz w:val="20"/>
          <w:szCs w:val="20"/>
        </w:rPr>
        <w:t>8</w:t>
      </w:r>
      <w:r w:rsidRPr="005F3C09">
        <w:rPr>
          <w:rFonts w:ascii="Calibri Light" w:hAnsi="Calibri Light" w:cs="Calibri Light"/>
          <w:sz w:val="20"/>
          <w:szCs w:val="20"/>
        </w:rPr>
        <w:t xml:space="preserve"> ust.</w:t>
      </w:r>
      <w:r w:rsidR="00600346">
        <w:rPr>
          <w:rFonts w:ascii="Calibri Light" w:hAnsi="Calibri Light" w:cs="Calibri Light"/>
          <w:sz w:val="20"/>
          <w:szCs w:val="20"/>
        </w:rPr>
        <w:t>2</w:t>
      </w:r>
      <w:r w:rsidRPr="005F3C09">
        <w:rPr>
          <w:rFonts w:ascii="Calibri Light" w:hAnsi="Calibri Light" w:cs="Calibri Light"/>
          <w:sz w:val="20"/>
          <w:szCs w:val="20"/>
        </w:rPr>
        <w:t>.</w:t>
      </w:r>
      <w:r>
        <w:rPr>
          <w:rFonts w:ascii="Calibri Light" w:hAnsi="Calibri Light" w:cs="Calibri Light"/>
          <w:sz w:val="20"/>
          <w:szCs w:val="20"/>
        </w:rPr>
        <w:t>lit.</w:t>
      </w:r>
      <w:r w:rsidRPr="005F3C09">
        <w:rPr>
          <w:rFonts w:ascii="Calibri Light" w:hAnsi="Calibri Light" w:cs="Calibri Light"/>
          <w:sz w:val="20"/>
          <w:szCs w:val="20"/>
        </w:rPr>
        <w:t xml:space="preserve"> </w:t>
      </w:r>
      <w:r>
        <w:rPr>
          <w:rFonts w:ascii="Calibri Light" w:hAnsi="Calibri Light" w:cs="Calibri Light"/>
          <w:sz w:val="20"/>
          <w:szCs w:val="20"/>
        </w:rPr>
        <w:t>a</w:t>
      </w:r>
      <w:r w:rsidRPr="005F3C09">
        <w:rPr>
          <w:rFonts w:ascii="Calibri Light" w:hAnsi="Calibri Light" w:cs="Calibri Light"/>
          <w:sz w:val="20"/>
          <w:szCs w:val="20"/>
        </w:rPr>
        <w:t>.</w:t>
      </w:r>
    </w:p>
    <w:p w14:paraId="06E22516" w14:textId="77777777" w:rsidR="00EB650C" w:rsidRPr="00C15FE4" w:rsidRDefault="00EB650C" w:rsidP="00136F08">
      <w:pPr>
        <w:pStyle w:val="Akapitzlist"/>
        <w:widowControl w:val="0"/>
        <w:numPr>
          <w:ilvl w:val="0"/>
          <w:numId w:val="13"/>
        </w:numPr>
        <w:spacing w:before="360" w:after="60"/>
        <w:ind w:left="0" w:firstLine="0"/>
        <w:jc w:val="center"/>
        <w:rPr>
          <w:rFonts w:ascii="Calibri Light" w:hAnsi="Calibri Light" w:cs="Calibri Light"/>
          <w:sz w:val="20"/>
        </w:rPr>
      </w:pPr>
    </w:p>
    <w:p w14:paraId="2CB567A1" w14:textId="77777777" w:rsidR="00ED0212" w:rsidRPr="00C15FE4" w:rsidRDefault="00FB179E" w:rsidP="00CB006D">
      <w:pPr>
        <w:tabs>
          <w:tab w:val="left" w:pos="2835"/>
          <w:tab w:val="left" w:pos="2977"/>
        </w:tabs>
        <w:spacing w:after="120"/>
        <w:ind w:left="74"/>
        <w:jc w:val="center"/>
        <w:rPr>
          <w:rFonts w:ascii="Calibri Light" w:hAnsi="Calibri Light" w:cs="Calibri Light"/>
          <w:b/>
          <w:sz w:val="20"/>
        </w:rPr>
      </w:pPr>
      <w:r w:rsidRPr="00C15FE4">
        <w:rPr>
          <w:rFonts w:ascii="Calibri Light" w:hAnsi="Calibri Light" w:cs="Calibri Light"/>
          <w:b/>
          <w:sz w:val="20"/>
        </w:rPr>
        <w:t>Wynagrodzenie Wykonawcy</w:t>
      </w:r>
    </w:p>
    <w:p w14:paraId="46554C87" w14:textId="6221989C" w:rsidR="000A75D3" w:rsidRPr="00C15FE4" w:rsidRDefault="000A75D3" w:rsidP="00C50264">
      <w:pPr>
        <w:numPr>
          <w:ilvl w:val="0"/>
          <w:numId w:val="7"/>
        </w:numPr>
        <w:spacing w:before="60" w:after="60"/>
        <w:ind w:hanging="357"/>
        <w:jc w:val="both"/>
        <w:rPr>
          <w:rFonts w:ascii="Calibri Light" w:hAnsi="Calibri Light" w:cs="Calibri Light"/>
          <w:sz w:val="20"/>
        </w:rPr>
      </w:pPr>
      <w:r w:rsidRPr="00C15FE4">
        <w:rPr>
          <w:rFonts w:ascii="Calibri Light" w:hAnsi="Calibri Light" w:cs="Calibri Light"/>
          <w:sz w:val="20"/>
        </w:rPr>
        <w:t xml:space="preserve">Za wykonanie przedmiotu </w:t>
      </w:r>
      <w:r w:rsidR="0024549A">
        <w:rPr>
          <w:rFonts w:ascii="Calibri Light" w:hAnsi="Calibri Light" w:cs="Calibri Light"/>
          <w:sz w:val="20"/>
        </w:rPr>
        <w:t>Umow</w:t>
      </w:r>
      <w:r w:rsidRPr="00C15FE4">
        <w:rPr>
          <w:rFonts w:ascii="Calibri Light" w:hAnsi="Calibri Light" w:cs="Calibri Light"/>
          <w:sz w:val="20"/>
        </w:rPr>
        <w:t xml:space="preserve">y, </w:t>
      </w:r>
      <w:r w:rsidR="0024549A">
        <w:rPr>
          <w:rFonts w:ascii="Calibri Light" w:hAnsi="Calibri Light" w:cs="Calibri Light"/>
          <w:sz w:val="20"/>
        </w:rPr>
        <w:t>S</w:t>
      </w:r>
      <w:r w:rsidRPr="00C15FE4">
        <w:rPr>
          <w:rFonts w:ascii="Calibri Light" w:hAnsi="Calibri Light" w:cs="Calibri Light"/>
          <w:sz w:val="20"/>
        </w:rPr>
        <w:t xml:space="preserve">trony </w:t>
      </w:r>
      <w:r w:rsidR="0024549A">
        <w:rPr>
          <w:rFonts w:ascii="Calibri Light" w:hAnsi="Calibri Light" w:cs="Calibri Light"/>
          <w:sz w:val="20"/>
        </w:rPr>
        <w:t>Umow</w:t>
      </w:r>
      <w:r w:rsidRPr="00C15FE4">
        <w:rPr>
          <w:rFonts w:ascii="Calibri Light" w:hAnsi="Calibri Light" w:cs="Calibri Light"/>
          <w:sz w:val="20"/>
        </w:rPr>
        <w:t>y ustalają wynagrodzenie brutto w kwocie w wys.</w:t>
      </w:r>
      <w:proofErr w:type="gramStart"/>
      <w:r w:rsidRPr="00C15FE4">
        <w:rPr>
          <w:rFonts w:ascii="Calibri Light" w:hAnsi="Calibri Light" w:cs="Calibri Light"/>
          <w:sz w:val="20"/>
        </w:rPr>
        <w:t xml:space="preserve"> .…</w:t>
      </w:r>
      <w:proofErr w:type="gramEnd"/>
      <w:r w:rsidRPr="00C15FE4">
        <w:rPr>
          <w:rFonts w:ascii="Calibri Light" w:hAnsi="Calibri Light" w:cs="Calibri Light"/>
          <w:sz w:val="20"/>
        </w:rPr>
        <w:t>…………………...................…</w:t>
      </w:r>
      <w:proofErr w:type="gramStart"/>
      <w:r w:rsidRPr="00C15FE4">
        <w:rPr>
          <w:rFonts w:ascii="Calibri Light" w:hAnsi="Calibri Light" w:cs="Calibri Light"/>
          <w:sz w:val="20"/>
        </w:rPr>
        <w:t>zł  w</w:t>
      </w:r>
      <w:proofErr w:type="gramEnd"/>
      <w:r w:rsidRPr="00C15FE4">
        <w:rPr>
          <w:rFonts w:ascii="Calibri Light" w:hAnsi="Calibri Light" w:cs="Calibri Light"/>
          <w:sz w:val="20"/>
        </w:rPr>
        <w:t xml:space="preserve"> tym podatek VAT według obowiązującej stawki.</w:t>
      </w:r>
    </w:p>
    <w:p w14:paraId="5165A3FE" w14:textId="77777777" w:rsidR="00391D6B" w:rsidRPr="00C15FE4" w:rsidRDefault="00391D6B" w:rsidP="00C50264">
      <w:pPr>
        <w:numPr>
          <w:ilvl w:val="0"/>
          <w:numId w:val="7"/>
        </w:numPr>
        <w:spacing w:before="60" w:after="60"/>
        <w:ind w:hanging="357"/>
        <w:jc w:val="both"/>
        <w:rPr>
          <w:rFonts w:ascii="Calibri Light" w:hAnsi="Calibri Light" w:cs="Calibri Light"/>
          <w:sz w:val="20"/>
        </w:rPr>
      </w:pPr>
      <w:r w:rsidRPr="00C15FE4">
        <w:rPr>
          <w:rFonts w:ascii="Calibri Light" w:hAnsi="Calibri Light" w:cs="Calibri Light"/>
          <w:sz w:val="20"/>
        </w:rPr>
        <w:t>Oferowana cena obejmuje wszystk</w:t>
      </w:r>
      <w:r w:rsidR="000667CB" w:rsidRPr="00C15FE4">
        <w:rPr>
          <w:rFonts w:ascii="Calibri Light" w:hAnsi="Calibri Light" w:cs="Calibri Light"/>
          <w:sz w:val="20"/>
        </w:rPr>
        <w:t>ie koszty realizacji zamówienia.</w:t>
      </w:r>
    </w:p>
    <w:p w14:paraId="43513604" w14:textId="3DE87C7A" w:rsidR="001E288E" w:rsidRPr="00C15FE4" w:rsidRDefault="00BA6018" w:rsidP="00C50264">
      <w:pPr>
        <w:numPr>
          <w:ilvl w:val="0"/>
          <w:numId w:val="7"/>
        </w:numPr>
        <w:spacing w:before="60" w:after="60"/>
        <w:ind w:hanging="357"/>
        <w:jc w:val="both"/>
        <w:rPr>
          <w:rFonts w:ascii="Calibri Light" w:hAnsi="Calibri Light" w:cs="Calibri Light"/>
          <w:sz w:val="20"/>
        </w:rPr>
      </w:pPr>
      <w:r w:rsidRPr="00C15FE4">
        <w:rPr>
          <w:rFonts w:ascii="Calibri Light" w:hAnsi="Calibri Light" w:cs="Calibri Light"/>
          <w:sz w:val="20"/>
        </w:rPr>
        <w:t xml:space="preserve">Cena obejmuje całkowitą należność jaką Zamawiający zobowiązany jest zapłacić za </w:t>
      </w:r>
      <w:r w:rsidR="00DA7C6E" w:rsidRPr="00C15FE4">
        <w:rPr>
          <w:rFonts w:ascii="Calibri Light" w:hAnsi="Calibri Light" w:cs="Calibri Light"/>
          <w:sz w:val="20"/>
        </w:rPr>
        <w:t xml:space="preserve">wykonanie przedmiotu </w:t>
      </w:r>
      <w:r w:rsidR="0024549A">
        <w:rPr>
          <w:rFonts w:ascii="Calibri Light" w:hAnsi="Calibri Light" w:cs="Calibri Light"/>
          <w:sz w:val="20"/>
        </w:rPr>
        <w:t>Umow</w:t>
      </w:r>
      <w:r w:rsidR="00DA7C6E" w:rsidRPr="00C15FE4">
        <w:rPr>
          <w:rFonts w:ascii="Calibri Light" w:hAnsi="Calibri Light" w:cs="Calibri Light"/>
          <w:sz w:val="20"/>
        </w:rPr>
        <w:t>y</w:t>
      </w:r>
      <w:r w:rsidRPr="00C15FE4">
        <w:rPr>
          <w:rFonts w:ascii="Calibri Light" w:hAnsi="Calibri Light" w:cs="Calibri Light"/>
          <w:sz w:val="20"/>
        </w:rPr>
        <w:t>. Cena oferowana zawiera wszystkie elementy wyko</w:t>
      </w:r>
      <w:r w:rsidR="00DA7C6E" w:rsidRPr="00C15FE4">
        <w:rPr>
          <w:rFonts w:ascii="Calibri Light" w:hAnsi="Calibri Light" w:cs="Calibri Light"/>
          <w:sz w:val="20"/>
        </w:rPr>
        <w:t>nania zamówienia</w:t>
      </w:r>
      <w:r w:rsidRPr="00C15FE4">
        <w:rPr>
          <w:rFonts w:ascii="Calibri Light" w:hAnsi="Calibri Light" w:cs="Calibri Light"/>
          <w:sz w:val="20"/>
        </w:rPr>
        <w:t>.</w:t>
      </w:r>
    </w:p>
    <w:p w14:paraId="1D922321" w14:textId="32D3469B" w:rsidR="009C3EE8" w:rsidRPr="00C15FE4" w:rsidRDefault="009C3EE8" w:rsidP="00C50264">
      <w:pPr>
        <w:pStyle w:val="Akapitzlist"/>
        <w:numPr>
          <w:ilvl w:val="0"/>
          <w:numId w:val="7"/>
        </w:numPr>
        <w:spacing w:before="60" w:after="60"/>
        <w:ind w:hanging="357"/>
        <w:jc w:val="both"/>
        <w:rPr>
          <w:rFonts w:ascii="Calibri Light" w:hAnsi="Calibri Light" w:cs="Calibri Light"/>
          <w:sz w:val="20"/>
          <w:szCs w:val="20"/>
        </w:rPr>
      </w:pPr>
      <w:r w:rsidRPr="00C15FE4">
        <w:rPr>
          <w:rFonts w:ascii="Calibri Light" w:hAnsi="Calibri Light" w:cs="Calibri Light"/>
          <w:sz w:val="20"/>
          <w:szCs w:val="20"/>
        </w:rPr>
        <w:t xml:space="preserve">Rozliczenie przedmiotu </w:t>
      </w:r>
      <w:r w:rsidR="0024549A">
        <w:rPr>
          <w:rFonts w:ascii="Calibri Light" w:hAnsi="Calibri Light" w:cs="Calibri Light"/>
          <w:sz w:val="20"/>
          <w:szCs w:val="20"/>
        </w:rPr>
        <w:t>Umow</w:t>
      </w:r>
      <w:r w:rsidRPr="00C15FE4">
        <w:rPr>
          <w:rFonts w:ascii="Calibri Light" w:hAnsi="Calibri Light" w:cs="Calibri Light"/>
          <w:sz w:val="20"/>
          <w:szCs w:val="20"/>
        </w:rPr>
        <w:t>y nastąpi fakturą ko</w:t>
      </w:r>
      <w:r w:rsidR="007837E0" w:rsidRPr="00C15FE4">
        <w:rPr>
          <w:rFonts w:ascii="Calibri Light" w:hAnsi="Calibri Light" w:cs="Calibri Light"/>
          <w:sz w:val="20"/>
          <w:szCs w:val="20"/>
        </w:rPr>
        <w:t>ń</w:t>
      </w:r>
      <w:r w:rsidRPr="00C15FE4">
        <w:rPr>
          <w:rFonts w:ascii="Calibri Light" w:hAnsi="Calibri Light" w:cs="Calibri Light"/>
          <w:sz w:val="20"/>
          <w:szCs w:val="20"/>
        </w:rPr>
        <w:t xml:space="preserve">cową. </w:t>
      </w:r>
      <w:r w:rsidR="00663CBF" w:rsidRPr="00C15FE4">
        <w:rPr>
          <w:rFonts w:ascii="Calibri Light" w:hAnsi="Calibri Light" w:cs="Calibri Light"/>
          <w:sz w:val="20"/>
          <w:szCs w:val="20"/>
        </w:rPr>
        <w:t>Podstawę wystawienia</w:t>
      </w:r>
      <w:r w:rsidRPr="00C15FE4">
        <w:rPr>
          <w:rFonts w:ascii="Calibri Light" w:hAnsi="Calibri Light" w:cs="Calibri Light"/>
          <w:sz w:val="20"/>
          <w:szCs w:val="20"/>
        </w:rPr>
        <w:t xml:space="preserve"> faktury końcowej stanowi  </w:t>
      </w:r>
      <w:r w:rsidR="00F03729" w:rsidRPr="00C15FE4">
        <w:rPr>
          <w:rFonts w:ascii="Calibri Light" w:hAnsi="Calibri Light" w:cs="Calibri Light"/>
          <w:sz w:val="20"/>
          <w:szCs w:val="20"/>
        </w:rPr>
        <w:t xml:space="preserve"> </w:t>
      </w:r>
      <w:r w:rsidRPr="00C15FE4">
        <w:rPr>
          <w:rFonts w:ascii="Calibri Light" w:hAnsi="Calibri Light" w:cs="Calibri Light"/>
          <w:sz w:val="20"/>
          <w:szCs w:val="20"/>
        </w:rPr>
        <w:t xml:space="preserve">protokół odbioru przedmiotu </w:t>
      </w:r>
      <w:r w:rsidR="0024549A">
        <w:rPr>
          <w:rFonts w:ascii="Calibri Light" w:hAnsi="Calibri Light" w:cs="Calibri Light"/>
          <w:sz w:val="20"/>
          <w:szCs w:val="20"/>
        </w:rPr>
        <w:t>Umow</w:t>
      </w:r>
      <w:r w:rsidRPr="00C15FE4">
        <w:rPr>
          <w:rFonts w:ascii="Calibri Light" w:hAnsi="Calibri Light" w:cs="Calibri Light"/>
          <w:sz w:val="20"/>
          <w:szCs w:val="20"/>
        </w:rPr>
        <w:t>y podpisany przez obi</w:t>
      </w:r>
      <w:r w:rsidR="00CB006D" w:rsidRPr="00C15FE4">
        <w:rPr>
          <w:rFonts w:ascii="Calibri Light" w:hAnsi="Calibri Light" w:cs="Calibri Light"/>
          <w:sz w:val="20"/>
          <w:szCs w:val="20"/>
        </w:rPr>
        <w:t xml:space="preserve">e </w:t>
      </w:r>
      <w:r w:rsidR="0024549A">
        <w:rPr>
          <w:rFonts w:ascii="Calibri Light" w:hAnsi="Calibri Light" w:cs="Calibri Light"/>
          <w:sz w:val="20"/>
          <w:szCs w:val="20"/>
        </w:rPr>
        <w:t>S</w:t>
      </w:r>
      <w:r w:rsidR="00930A2E">
        <w:rPr>
          <w:rFonts w:ascii="Calibri Light" w:hAnsi="Calibri Light" w:cs="Calibri Light"/>
          <w:sz w:val="20"/>
          <w:szCs w:val="20"/>
        </w:rPr>
        <w:t>t</w:t>
      </w:r>
      <w:r w:rsidR="0024549A" w:rsidRPr="00C15FE4">
        <w:rPr>
          <w:rFonts w:ascii="Calibri Light" w:hAnsi="Calibri Light" w:cs="Calibri Light"/>
          <w:sz w:val="20"/>
          <w:szCs w:val="20"/>
        </w:rPr>
        <w:t xml:space="preserve">rony </w:t>
      </w:r>
      <w:r w:rsidR="00CB006D" w:rsidRPr="00C15FE4">
        <w:rPr>
          <w:rFonts w:ascii="Calibri Light" w:hAnsi="Calibri Light" w:cs="Calibri Light"/>
          <w:sz w:val="20"/>
          <w:szCs w:val="20"/>
        </w:rPr>
        <w:t>wraz z załącznikami, o </w:t>
      </w:r>
      <w:r w:rsidRPr="00C15FE4">
        <w:rPr>
          <w:rFonts w:ascii="Calibri Light" w:hAnsi="Calibri Light" w:cs="Calibri Light"/>
          <w:sz w:val="20"/>
          <w:szCs w:val="20"/>
        </w:rPr>
        <w:t xml:space="preserve">których mowa w § </w:t>
      </w:r>
      <w:r w:rsidR="008209BD" w:rsidRPr="00C15FE4">
        <w:rPr>
          <w:rFonts w:ascii="Calibri Light" w:hAnsi="Calibri Light" w:cs="Calibri Light"/>
          <w:sz w:val="20"/>
          <w:szCs w:val="20"/>
        </w:rPr>
        <w:t>6</w:t>
      </w:r>
      <w:r w:rsidR="006E582D" w:rsidRPr="00C15FE4">
        <w:rPr>
          <w:rFonts w:ascii="Calibri Light" w:hAnsi="Calibri Light" w:cs="Calibri Light"/>
          <w:sz w:val="20"/>
          <w:szCs w:val="20"/>
        </w:rPr>
        <w:t xml:space="preserve"> us</w:t>
      </w:r>
      <w:r w:rsidR="007837E0" w:rsidRPr="00C15FE4">
        <w:rPr>
          <w:rFonts w:ascii="Calibri Light" w:hAnsi="Calibri Light" w:cs="Calibri Light"/>
          <w:sz w:val="20"/>
          <w:szCs w:val="20"/>
        </w:rPr>
        <w:t>t</w:t>
      </w:r>
      <w:r w:rsidR="006E582D" w:rsidRPr="00C15FE4">
        <w:rPr>
          <w:rFonts w:ascii="Calibri Light" w:hAnsi="Calibri Light" w:cs="Calibri Light"/>
          <w:sz w:val="20"/>
          <w:szCs w:val="20"/>
        </w:rPr>
        <w:t>.</w:t>
      </w:r>
      <w:r w:rsidR="00663CBF" w:rsidRPr="00C15FE4">
        <w:rPr>
          <w:rFonts w:ascii="Calibri Light" w:hAnsi="Calibri Light" w:cs="Calibri Light"/>
          <w:sz w:val="20"/>
          <w:szCs w:val="20"/>
        </w:rPr>
        <w:t>3 niniejszej</w:t>
      </w:r>
      <w:r w:rsidRPr="00C15FE4">
        <w:rPr>
          <w:rFonts w:ascii="Calibri Light" w:hAnsi="Calibri Light" w:cs="Calibri Light"/>
          <w:sz w:val="20"/>
          <w:szCs w:val="20"/>
        </w:rPr>
        <w:t xml:space="preserve"> </w:t>
      </w:r>
      <w:r w:rsidR="0024549A">
        <w:rPr>
          <w:rFonts w:ascii="Calibri Light" w:hAnsi="Calibri Light" w:cs="Calibri Light"/>
          <w:sz w:val="20"/>
          <w:szCs w:val="20"/>
        </w:rPr>
        <w:t>Umow</w:t>
      </w:r>
      <w:r w:rsidRPr="00C15FE4">
        <w:rPr>
          <w:rFonts w:ascii="Calibri Light" w:hAnsi="Calibri Light" w:cs="Calibri Light"/>
          <w:sz w:val="20"/>
          <w:szCs w:val="20"/>
        </w:rPr>
        <w:t>y.</w:t>
      </w:r>
    </w:p>
    <w:p w14:paraId="2DE02EDD" w14:textId="16D0EED7" w:rsidR="00AB3B62" w:rsidRPr="00C15FE4" w:rsidRDefault="00AB3B62" w:rsidP="00AB3B62">
      <w:pPr>
        <w:pStyle w:val="Akapitzlist"/>
        <w:numPr>
          <w:ilvl w:val="0"/>
          <w:numId w:val="7"/>
        </w:numPr>
        <w:spacing w:before="60" w:after="60"/>
        <w:jc w:val="both"/>
        <w:rPr>
          <w:rFonts w:ascii="Calibri Light" w:hAnsi="Calibri Light" w:cs="Calibri Light"/>
          <w:sz w:val="20"/>
          <w:szCs w:val="20"/>
        </w:rPr>
      </w:pPr>
      <w:r w:rsidRPr="00C15FE4">
        <w:rPr>
          <w:rFonts w:ascii="Calibri Light" w:hAnsi="Calibri Light" w:cs="Calibri Light"/>
          <w:sz w:val="20"/>
          <w:szCs w:val="20"/>
        </w:rPr>
        <w:t xml:space="preserve">Faktura ma zawierać wyszczególnienie przedmiotu </w:t>
      </w:r>
      <w:r w:rsidR="0024549A">
        <w:rPr>
          <w:rFonts w:ascii="Calibri Light" w:hAnsi="Calibri Light" w:cs="Calibri Light"/>
          <w:sz w:val="20"/>
          <w:szCs w:val="20"/>
        </w:rPr>
        <w:t>Umow</w:t>
      </w:r>
      <w:r w:rsidR="00507336" w:rsidRPr="00C15FE4">
        <w:rPr>
          <w:rFonts w:ascii="Calibri Light" w:hAnsi="Calibri Light" w:cs="Calibri Light"/>
          <w:sz w:val="20"/>
          <w:szCs w:val="20"/>
        </w:rPr>
        <w:t>y</w:t>
      </w:r>
      <w:r w:rsidRPr="00C15FE4">
        <w:rPr>
          <w:rFonts w:ascii="Calibri Light" w:hAnsi="Calibri Light" w:cs="Calibri Light"/>
          <w:sz w:val="20"/>
          <w:szCs w:val="20"/>
        </w:rPr>
        <w:t>.</w:t>
      </w:r>
    </w:p>
    <w:p w14:paraId="0227DBB5" w14:textId="4F22FD05" w:rsidR="00AB3B62" w:rsidRPr="00C15FE4" w:rsidRDefault="00AB3B62" w:rsidP="001D0B78">
      <w:pPr>
        <w:pStyle w:val="Akapitzlist"/>
        <w:numPr>
          <w:ilvl w:val="0"/>
          <w:numId w:val="7"/>
        </w:numPr>
        <w:spacing w:before="60" w:after="60"/>
        <w:jc w:val="both"/>
        <w:rPr>
          <w:rFonts w:ascii="Calibri Light" w:hAnsi="Calibri Light" w:cs="Calibri Light"/>
          <w:sz w:val="20"/>
          <w:szCs w:val="20"/>
        </w:rPr>
      </w:pPr>
      <w:r w:rsidRPr="00C15FE4">
        <w:rPr>
          <w:rFonts w:ascii="Calibri Light" w:hAnsi="Calibri Light" w:cs="Calibri Light"/>
          <w:sz w:val="20"/>
          <w:szCs w:val="20"/>
        </w:rPr>
        <w:t xml:space="preserve">Faktura płatna będzie przelewem w terminie do </w:t>
      </w:r>
      <w:r w:rsidR="00E408A0">
        <w:rPr>
          <w:rFonts w:ascii="Calibri Light" w:hAnsi="Calibri Light" w:cs="Calibri Light"/>
          <w:sz w:val="20"/>
          <w:szCs w:val="20"/>
        </w:rPr>
        <w:t>30</w:t>
      </w:r>
      <w:r w:rsidRPr="00C15FE4">
        <w:rPr>
          <w:rFonts w:ascii="Calibri Light" w:hAnsi="Calibri Light" w:cs="Calibri Light"/>
          <w:sz w:val="20"/>
          <w:szCs w:val="20"/>
        </w:rPr>
        <w:t xml:space="preserve"> dni od daty otrzymania przez Zamawiającego poprawnie wystawionej faktury.</w:t>
      </w:r>
    </w:p>
    <w:p w14:paraId="1D1DF871" w14:textId="19B90218" w:rsidR="00AB3B62" w:rsidRPr="00C15FE4" w:rsidRDefault="00AB3B62" w:rsidP="001D0B78">
      <w:pPr>
        <w:pStyle w:val="Akapitzlist"/>
        <w:numPr>
          <w:ilvl w:val="0"/>
          <w:numId w:val="7"/>
        </w:numPr>
        <w:spacing w:before="60" w:after="60"/>
        <w:jc w:val="both"/>
        <w:rPr>
          <w:rFonts w:ascii="Calibri Light" w:hAnsi="Calibri Light" w:cs="Calibri Light"/>
          <w:sz w:val="20"/>
          <w:szCs w:val="20"/>
        </w:rPr>
      </w:pPr>
      <w:r w:rsidRPr="00C15FE4">
        <w:rPr>
          <w:rFonts w:ascii="Calibri Light" w:hAnsi="Calibri Light" w:cs="Calibri Light"/>
          <w:sz w:val="20"/>
          <w:szCs w:val="20"/>
        </w:rPr>
        <w:t>Płatności faktur będą dokonywane przez Zamawiającego przelewem z rachunku bankowego na rachunek Wykonawcy w banku: ……………. nr rachunku: ………………………………………………………………………</w:t>
      </w:r>
      <w:proofErr w:type="gramStart"/>
      <w:r w:rsidRPr="00C15FE4">
        <w:rPr>
          <w:rFonts w:ascii="Calibri Light" w:hAnsi="Calibri Light" w:cs="Calibri Light"/>
          <w:sz w:val="20"/>
          <w:szCs w:val="20"/>
        </w:rPr>
        <w:t>… .</w:t>
      </w:r>
      <w:proofErr w:type="gramEnd"/>
      <w:r w:rsidRPr="00C15FE4">
        <w:rPr>
          <w:rFonts w:ascii="Calibri Light" w:hAnsi="Calibri Light" w:cs="Calibri Light"/>
          <w:sz w:val="20"/>
          <w:szCs w:val="20"/>
        </w:rPr>
        <w:t xml:space="preserve"> Warunkiem zapłaty wynagrodzenia przez Zamawiającego na wskazany przez Wykonawcę rachunek jest figurowanie podanego rachunku w</w:t>
      </w:r>
      <w:r w:rsidR="00D66688">
        <w:rPr>
          <w:rFonts w:ascii="Calibri Light" w:hAnsi="Calibri Light" w:cs="Calibri Light"/>
          <w:sz w:val="20"/>
          <w:szCs w:val="20"/>
        </w:rPr>
        <w:t> </w:t>
      </w:r>
      <w:r w:rsidRPr="00C15FE4">
        <w:rPr>
          <w:rFonts w:ascii="Calibri Light" w:hAnsi="Calibri Light" w:cs="Calibri Light"/>
          <w:sz w:val="20"/>
          <w:szCs w:val="20"/>
        </w:rPr>
        <w:t>elektronicznym wykazie czynnych podatników VAT, prowadzonym przez Szefa Krajowej Administracji Skarbowej (tzw. biała lista podatników VAT).</w:t>
      </w:r>
    </w:p>
    <w:p w14:paraId="5D4DBA52" w14:textId="36B7AA05" w:rsidR="00B2543C" w:rsidRPr="00C15FE4" w:rsidRDefault="00AB3B62" w:rsidP="001D0B78">
      <w:pPr>
        <w:pStyle w:val="Akapitzlist"/>
        <w:numPr>
          <w:ilvl w:val="0"/>
          <w:numId w:val="7"/>
        </w:numPr>
        <w:spacing w:before="60" w:after="60"/>
        <w:jc w:val="both"/>
        <w:rPr>
          <w:rFonts w:ascii="Calibri Light" w:hAnsi="Calibri Light" w:cs="Calibri Light"/>
          <w:sz w:val="20"/>
          <w:szCs w:val="20"/>
        </w:rPr>
      </w:pPr>
      <w:r w:rsidRPr="00C15FE4">
        <w:rPr>
          <w:rFonts w:ascii="Calibri Light" w:hAnsi="Calibri Light" w:cs="Calibri Light"/>
          <w:sz w:val="20"/>
          <w:szCs w:val="20"/>
        </w:rPr>
        <w:t xml:space="preserve">W przypadku wskazania na fakturze rachunku bankowego nieujawnionego w wykazie podatników VAT, Zamawiający uprawniony będzie do dokonania płatności na inny rachunek bankowy ujawniony w wykazie podatników VAT lub do </w:t>
      </w:r>
      <w:r w:rsidRPr="00C15FE4">
        <w:rPr>
          <w:rFonts w:ascii="Calibri Light" w:hAnsi="Calibri Light" w:cs="Calibri Light"/>
          <w:sz w:val="20"/>
          <w:szCs w:val="20"/>
        </w:rPr>
        <w:lastRenderedPageBreak/>
        <w:t>zapłaty na rachunek bankowy podany na fakturze, z jednoczesnym powiadomieniem właściwego naczelnika urzędu skarbowego</w:t>
      </w:r>
      <w:r w:rsidR="00B2543C" w:rsidRPr="00C15FE4">
        <w:rPr>
          <w:rFonts w:ascii="Calibri Light" w:hAnsi="Calibri Light" w:cs="Calibri Light"/>
          <w:sz w:val="20"/>
          <w:szCs w:val="20"/>
        </w:rPr>
        <w:t xml:space="preserve">. </w:t>
      </w:r>
    </w:p>
    <w:p w14:paraId="09F1D3C1" w14:textId="77777777" w:rsidR="00391D6B" w:rsidRPr="00C15FE4" w:rsidRDefault="00391D6B" w:rsidP="001D0B78">
      <w:pPr>
        <w:pStyle w:val="Akapitzlist"/>
        <w:numPr>
          <w:ilvl w:val="0"/>
          <w:numId w:val="7"/>
        </w:numPr>
        <w:spacing w:before="60" w:after="60"/>
        <w:jc w:val="both"/>
        <w:rPr>
          <w:rFonts w:ascii="Calibri Light" w:hAnsi="Calibri Light" w:cs="Calibri Light"/>
          <w:sz w:val="20"/>
          <w:szCs w:val="20"/>
        </w:rPr>
      </w:pPr>
      <w:r w:rsidRPr="00C15FE4">
        <w:rPr>
          <w:rFonts w:ascii="Calibri Light" w:hAnsi="Calibri Light" w:cs="Calibri Light"/>
          <w:sz w:val="20"/>
          <w:szCs w:val="20"/>
        </w:rPr>
        <w:t>Za dzień zapłaty wynagrodzenia uważa się dzień obciążenia rach</w:t>
      </w:r>
      <w:r w:rsidR="00CB006D" w:rsidRPr="00C15FE4">
        <w:rPr>
          <w:rFonts w:ascii="Calibri Light" w:hAnsi="Calibri Light" w:cs="Calibri Light"/>
          <w:sz w:val="20"/>
          <w:szCs w:val="20"/>
        </w:rPr>
        <w:t>unku bankowego Zamawiającego. W </w:t>
      </w:r>
      <w:r w:rsidRPr="00C15FE4">
        <w:rPr>
          <w:rFonts w:ascii="Calibri Light" w:hAnsi="Calibri Light" w:cs="Calibri Light"/>
          <w:sz w:val="20"/>
          <w:szCs w:val="20"/>
        </w:rPr>
        <w:t>przypadku konsorcjum, płatność nastąpi na konto lidera konsorcjum.</w:t>
      </w:r>
    </w:p>
    <w:p w14:paraId="1D553F2C" w14:textId="6C9F1587" w:rsidR="00391D6B" w:rsidRPr="00C15FE4" w:rsidRDefault="00391D6B" w:rsidP="001D0B78">
      <w:pPr>
        <w:pStyle w:val="Akapitzlist"/>
        <w:numPr>
          <w:ilvl w:val="0"/>
          <w:numId w:val="7"/>
        </w:numPr>
        <w:spacing w:before="60" w:after="60"/>
        <w:jc w:val="both"/>
        <w:rPr>
          <w:rFonts w:ascii="Calibri Light" w:hAnsi="Calibri Light" w:cs="Calibri Light"/>
          <w:sz w:val="20"/>
          <w:szCs w:val="20"/>
        </w:rPr>
      </w:pPr>
      <w:r w:rsidRPr="00C15FE4">
        <w:rPr>
          <w:rFonts w:ascii="Calibri Light" w:hAnsi="Calibri Light" w:cs="Calibri Light"/>
          <w:sz w:val="20"/>
          <w:szCs w:val="20"/>
        </w:rPr>
        <w:t xml:space="preserve">W razie nieterminowej zapłaty faktury Zamawiający zobowiązuje się do </w:t>
      </w:r>
      <w:r w:rsidR="00663CBF" w:rsidRPr="00C15FE4">
        <w:rPr>
          <w:rFonts w:ascii="Calibri Light" w:hAnsi="Calibri Light" w:cs="Calibri Light"/>
          <w:sz w:val="20"/>
          <w:szCs w:val="20"/>
        </w:rPr>
        <w:t>zapłaty ustawowych</w:t>
      </w:r>
      <w:r w:rsidRPr="00C15FE4">
        <w:rPr>
          <w:rFonts w:ascii="Calibri Light" w:hAnsi="Calibri Light" w:cs="Calibri Light"/>
          <w:sz w:val="20"/>
          <w:szCs w:val="20"/>
        </w:rPr>
        <w:t xml:space="preserve"> odsetek.</w:t>
      </w:r>
    </w:p>
    <w:p w14:paraId="7109DDBF" w14:textId="77777777" w:rsidR="00F97F3D" w:rsidRDefault="00F97F3D" w:rsidP="00F97F3D">
      <w:pPr>
        <w:pStyle w:val="Akapitzlist"/>
        <w:numPr>
          <w:ilvl w:val="0"/>
          <w:numId w:val="7"/>
        </w:numPr>
        <w:spacing w:before="60" w:after="60"/>
        <w:jc w:val="both"/>
        <w:rPr>
          <w:rFonts w:ascii="Calibri Light" w:hAnsi="Calibri Light" w:cs="Calibri Light"/>
          <w:sz w:val="20"/>
          <w:szCs w:val="20"/>
        </w:rPr>
      </w:pPr>
      <w:r w:rsidRPr="00030B0E">
        <w:rPr>
          <w:rFonts w:ascii="Calibri Light" w:hAnsi="Calibri Light" w:cs="Calibri Light"/>
          <w:sz w:val="20"/>
          <w:szCs w:val="20"/>
        </w:rPr>
        <w:t>Wykonawca zobowiązany jest do wystawiania faktur dokumentujących realizację Umowy zgodnie z obowiązującymi przepisami prawa podatkowego, w szczególności ustawą z dnia 11 marca 2004 r. o podatku od towarów i usług</w:t>
      </w:r>
      <w:r>
        <w:rPr>
          <w:rFonts w:ascii="Calibri Light" w:hAnsi="Calibri Light" w:cs="Calibri Light"/>
          <w:sz w:val="20"/>
          <w:szCs w:val="20"/>
        </w:rPr>
        <w:t>.</w:t>
      </w:r>
    </w:p>
    <w:p w14:paraId="228CE6B8" w14:textId="77777777" w:rsidR="00F97F3D" w:rsidRPr="00030B0E" w:rsidRDefault="00F97F3D" w:rsidP="00F97F3D">
      <w:pPr>
        <w:pStyle w:val="Akapitzlist"/>
        <w:numPr>
          <w:ilvl w:val="0"/>
          <w:numId w:val="7"/>
        </w:numPr>
        <w:spacing w:before="60" w:after="60"/>
        <w:jc w:val="both"/>
        <w:rPr>
          <w:rFonts w:ascii="Calibri Light" w:hAnsi="Calibri Light" w:cs="Calibri Light"/>
          <w:sz w:val="20"/>
          <w:szCs w:val="20"/>
        </w:rPr>
      </w:pPr>
      <w:r w:rsidRPr="00030B0E">
        <w:rPr>
          <w:rFonts w:ascii="Calibri Light" w:hAnsi="Calibri Light" w:cs="Calibri Light"/>
          <w:sz w:val="20"/>
          <w:szCs w:val="20"/>
        </w:rPr>
        <w:t>W przypadku, gdy zgodnie z obowiązującymi przepisami wystawienie faktury za pośrednictwem Krajowego Systemu e-Faktur (</w:t>
      </w:r>
      <w:proofErr w:type="spellStart"/>
      <w:r w:rsidRPr="00030B0E">
        <w:rPr>
          <w:rFonts w:ascii="Calibri Light" w:hAnsi="Calibri Light" w:cs="Calibri Light"/>
          <w:sz w:val="20"/>
          <w:szCs w:val="20"/>
        </w:rPr>
        <w:t>KSeF</w:t>
      </w:r>
      <w:proofErr w:type="spellEnd"/>
      <w:r w:rsidRPr="00030B0E">
        <w:rPr>
          <w:rFonts w:ascii="Calibri Light" w:hAnsi="Calibri Light" w:cs="Calibri Light"/>
          <w:sz w:val="20"/>
          <w:szCs w:val="20"/>
        </w:rPr>
        <w:t xml:space="preserve">) jest obowiązkowe, Wykonawca zobowiązany jest do wystawienia faktury ustrukturyzowanej w </w:t>
      </w:r>
      <w:proofErr w:type="spellStart"/>
      <w:r w:rsidRPr="00030B0E">
        <w:rPr>
          <w:rFonts w:ascii="Calibri Light" w:hAnsi="Calibri Light" w:cs="Calibri Light"/>
          <w:sz w:val="20"/>
          <w:szCs w:val="20"/>
        </w:rPr>
        <w:t>KSeF</w:t>
      </w:r>
      <w:proofErr w:type="spellEnd"/>
      <w:r w:rsidRPr="00030B0E">
        <w:rPr>
          <w:rFonts w:ascii="Calibri Light" w:hAnsi="Calibri Light" w:cs="Calibri Light"/>
          <w:sz w:val="20"/>
          <w:szCs w:val="20"/>
        </w:rPr>
        <w:t>.</w:t>
      </w:r>
      <w:r w:rsidRPr="00030B0E">
        <w:rPr>
          <w:rFonts w:ascii="Calibri Light" w:hAnsi="Calibri Light" w:cs="Calibri Light"/>
          <w:sz w:val="20"/>
          <w:szCs w:val="20"/>
        </w:rPr>
        <w:br/>
        <w:t xml:space="preserve">W okresie, w którym wystawianie faktur w </w:t>
      </w:r>
      <w:proofErr w:type="spellStart"/>
      <w:r w:rsidRPr="00030B0E">
        <w:rPr>
          <w:rFonts w:ascii="Calibri Light" w:hAnsi="Calibri Light" w:cs="Calibri Light"/>
          <w:sz w:val="20"/>
          <w:szCs w:val="20"/>
        </w:rPr>
        <w:t>KSeF</w:t>
      </w:r>
      <w:proofErr w:type="spellEnd"/>
      <w:r w:rsidRPr="00030B0E">
        <w:rPr>
          <w:rFonts w:ascii="Calibri Light" w:hAnsi="Calibri Light" w:cs="Calibri Light"/>
          <w:sz w:val="20"/>
          <w:szCs w:val="20"/>
        </w:rPr>
        <w:t xml:space="preserve"> nie jest obligatoryjne dla Wykonawcy, faktury mogą być wystawiane w formie papierowej albo elektronicznej, przy czym Zamawiający wyraża zgodę na otrzymywanie faktur elektronicznych w rozumieniu art. 2 pkt 32 ustawy o VAT.”</w:t>
      </w:r>
    </w:p>
    <w:p w14:paraId="127BDDEA" w14:textId="77777777" w:rsidR="00F97F3D" w:rsidRDefault="00F97F3D" w:rsidP="00F97F3D">
      <w:pPr>
        <w:pStyle w:val="Akapitzlist"/>
        <w:numPr>
          <w:ilvl w:val="0"/>
          <w:numId w:val="7"/>
        </w:numPr>
        <w:spacing w:before="60" w:after="60"/>
        <w:jc w:val="both"/>
        <w:rPr>
          <w:rFonts w:ascii="Calibri Light" w:hAnsi="Calibri Light" w:cs="Calibri Light"/>
          <w:sz w:val="20"/>
          <w:szCs w:val="20"/>
        </w:rPr>
      </w:pPr>
      <w:r w:rsidRPr="00C33108">
        <w:rPr>
          <w:rFonts w:ascii="Calibri Light" w:hAnsi="Calibri Light" w:cs="Calibri Light"/>
          <w:sz w:val="20"/>
          <w:szCs w:val="20"/>
        </w:rPr>
        <w:t>W przypadku wystawienia faktury ustrukturyzowanej w Krajowym Systemie e-Faktur (</w:t>
      </w:r>
      <w:proofErr w:type="spellStart"/>
      <w:r w:rsidRPr="00C33108">
        <w:rPr>
          <w:rFonts w:ascii="Calibri Light" w:hAnsi="Calibri Light" w:cs="Calibri Light"/>
          <w:sz w:val="20"/>
          <w:szCs w:val="20"/>
        </w:rPr>
        <w:t>KSeF</w:t>
      </w:r>
      <w:proofErr w:type="spellEnd"/>
      <w:r w:rsidRPr="00C33108">
        <w:rPr>
          <w:rFonts w:ascii="Calibri Light" w:hAnsi="Calibri Light" w:cs="Calibri Light"/>
          <w:sz w:val="20"/>
          <w:szCs w:val="20"/>
        </w:rPr>
        <w:t xml:space="preserve">), za datę otrzymania faktury przez Zamawiającego uznaje się datę jej udostępnienia w </w:t>
      </w:r>
      <w:proofErr w:type="spellStart"/>
      <w:r w:rsidRPr="00C33108">
        <w:rPr>
          <w:rFonts w:ascii="Calibri Light" w:hAnsi="Calibri Light" w:cs="Calibri Light"/>
          <w:sz w:val="20"/>
          <w:szCs w:val="20"/>
        </w:rPr>
        <w:t>KSeF</w:t>
      </w:r>
      <w:proofErr w:type="spellEnd"/>
      <w:r w:rsidRPr="00C33108">
        <w:rPr>
          <w:rFonts w:ascii="Calibri Light" w:hAnsi="Calibri Light" w:cs="Calibri Light"/>
          <w:sz w:val="20"/>
          <w:szCs w:val="20"/>
        </w:rPr>
        <w:t>.</w:t>
      </w:r>
    </w:p>
    <w:p w14:paraId="625BD9C9" w14:textId="6C4CA810" w:rsidR="00B35EB7" w:rsidRPr="00C15FE4" w:rsidRDefault="00F97F3D" w:rsidP="00F97F3D">
      <w:pPr>
        <w:pStyle w:val="Akapitzlist"/>
        <w:numPr>
          <w:ilvl w:val="0"/>
          <w:numId w:val="7"/>
        </w:numPr>
        <w:spacing w:before="60" w:after="60"/>
        <w:jc w:val="both"/>
        <w:rPr>
          <w:rFonts w:ascii="Calibri Light" w:hAnsi="Calibri Light" w:cs="Calibri Light"/>
          <w:sz w:val="20"/>
          <w:szCs w:val="20"/>
        </w:rPr>
      </w:pPr>
      <w:r w:rsidRPr="00C33108">
        <w:rPr>
          <w:rFonts w:ascii="Calibri Light" w:hAnsi="Calibri Light" w:cs="Calibri Light"/>
          <w:sz w:val="20"/>
          <w:szCs w:val="20"/>
        </w:rPr>
        <w:t xml:space="preserve">Faktury elektroniczne niewystawiane w </w:t>
      </w:r>
      <w:proofErr w:type="spellStart"/>
      <w:r w:rsidRPr="00C33108">
        <w:rPr>
          <w:rFonts w:ascii="Calibri Light" w:hAnsi="Calibri Light" w:cs="Calibri Light"/>
          <w:sz w:val="20"/>
          <w:szCs w:val="20"/>
        </w:rPr>
        <w:t>KSeF</w:t>
      </w:r>
      <w:proofErr w:type="spellEnd"/>
      <w:r>
        <w:rPr>
          <w:rFonts w:ascii="Calibri Light" w:hAnsi="Calibri Light" w:cs="Calibri Light"/>
          <w:sz w:val="20"/>
          <w:szCs w:val="20"/>
        </w:rPr>
        <w:t xml:space="preserve"> należy przesyłać </w:t>
      </w:r>
      <w:r w:rsidRPr="00C15FE4">
        <w:rPr>
          <w:rFonts w:ascii="Calibri Light" w:hAnsi="Calibri Light" w:cs="Calibri Light"/>
          <w:sz w:val="20"/>
          <w:szCs w:val="20"/>
        </w:rPr>
        <w:t xml:space="preserve">Zamawiającemu pocztą elektroniczną na adres: ………………………………… oraz do wiadomości osobie sprawującej ze strony Zamawiającego nadzór nad </w:t>
      </w:r>
      <w:r w:rsidR="00663CBF" w:rsidRPr="00C15FE4">
        <w:rPr>
          <w:rFonts w:ascii="Calibri Light" w:hAnsi="Calibri Light" w:cs="Calibri Light"/>
          <w:sz w:val="20"/>
          <w:szCs w:val="20"/>
        </w:rPr>
        <w:t xml:space="preserve">realizację </w:t>
      </w:r>
      <w:r w:rsidR="00663CBF">
        <w:rPr>
          <w:rFonts w:ascii="Calibri Light" w:hAnsi="Calibri Light" w:cs="Calibri Light"/>
          <w:sz w:val="20"/>
          <w:szCs w:val="20"/>
        </w:rPr>
        <w:t>Umowy</w:t>
      </w:r>
      <w:r w:rsidRPr="00C15FE4">
        <w:rPr>
          <w:rFonts w:ascii="Calibri Light" w:hAnsi="Calibri Light" w:cs="Calibri Light"/>
          <w:sz w:val="20"/>
          <w:szCs w:val="20"/>
        </w:rPr>
        <w:t xml:space="preserve"> (zgodnie z §3 ust.</w:t>
      </w:r>
      <w:r w:rsidR="00663CBF" w:rsidRPr="00C15FE4">
        <w:rPr>
          <w:rFonts w:ascii="Calibri Light" w:hAnsi="Calibri Light" w:cs="Calibri Light"/>
          <w:sz w:val="20"/>
          <w:szCs w:val="20"/>
        </w:rPr>
        <w:t xml:space="preserve">1 </w:t>
      </w:r>
      <w:r w:rsidR="00663CBF">
        <w:rPr>
          <w:rFonts w:ascii="Calibri Light" w:hAnsi="Calibri Light" w:cs="Calibri Light"/>
          <w:sz w:val="20"/>
          <w:szCs w:val="20"/>
        </w:rPr>
        <w:t>Umowy</w:t>
      </w:r>
      <w:r w:rsidRPr="00C15FE4">
        <w:rPr>
          <w:rFonts w:ascii="Calibri Light" w:hAnsi="Calibri Light" w:cs="Calibri Light"/>
          <w:sz w:val="20"/>
          <w:szCs w:val="20"/>
        </w:rPr>
        <w:t xml:space="preserve">). W przypadku niewysłania faktury </w:t>
      </w:r>
      <w:r>
        <w:rPr>
          <w:rFonts w:ascii="Calibri Light" w:hAnsi="Calibri Light" w:cs="Calibri Light"/>
          <w:sz w:val="20"/>
          <w:szCs w:val="20"/>
        </w:rPr>
        <w:t xml:space="preserve">elektronicznej </w:t>
      </w:r>
      <w:r w:rsidRPr="00C15FE4">
        <w:rPr>
          <w:rFonts w:ascii="Calibri Light" w:hAnsi="Calibri Light" w:cs="Calibri Light"/>
          <w:sz w:val="20"/>
          <w:szCs w:val="20"/>
        </w:rPr>
        <w:t>na jeden ze wskazanych adresów Zamawiający nie będzie uznawał faktury elektronicznej za prawidłowo doręczon</w:t>
      </w:r>
      <w:r>
        <w:rPr>
          <w:rFonts w:ascii="Calibri Light" w:hAnsi="Calibri Light" w:cs="Calibri Light"/>
          <w:sz w:val="20"/>
          <w:szCs w:val="20"/>
        </w:rPr>
        <w:t>ą</w:t>
      </w:r>
      <w:r w:rsidRPr="00C15FE4">
        <w:rPr>
          <w:rFonts w:ascii="Calibri Light" w:hAnsi="Calibri Light" w:cs="Calibri Light"/>
          <w:sz w:val="20"/>
          <w:szCs w:val="20"/>
        </w:rPr>
        <w:t>.</w:t>
      </w:r>
    </w:p>
    <w:p w14:paraId="48C5E879" w14:textId="77777777" w:rsidR="000A75D3" w:rsidRPr="00C15FE4" w:rsidRDefault="000A75D3" w:rsidP="00136F08">
      <w:pPr>
        <w:pStyle w:val="Akapitzlist"/>
        <w:widowControl w:val="0"/>
        <w:numPr>
          <w:ilvl w:val="0"/>
          <w:numId w:val="13"/>
        </w:numPr>
        <w:spacing w:before="240" w:after="60"/>
        <w:ind w:left="0" w:firstLine="0"/>
        <w:jc w:val="center"/>
        <w:rPr>
          <w:rFonts w:ascii="Calibri Light" w:hAnsi="Calibri Light" w:cs="Calibri Light"/>
          <w:sz w:val="20"/>
        </w:rPr>
      </w:pPr>
    </w:p>
    <w:p w14:paraId="6B74393B" w14:textId="40EE1DD0" w:rsidR="0080027D" w:rsidRPr="00C15FE4" w:rsidRDefault="00FB179E" w:rsidP="0022320B">
      <w:pPr>
        <w:tabs>
          <w:tab w:val="left" w:pos="2835"/>
          <w:tab w:val="left" w:pos="2977"/>
        </w:tabs>
        <w:spacing w:after="120"/>
        <w:jc w:val="center"/>
        <w:rPr>
          <w:rFonts w:ascii="Calibri Light" w:hAnsi="Calibri Light" w:cs="Calibri Light"/>
          <w:b/>
          <w:sz w:val="20"/>
        </w:rPr>
      </w:pPr>
      <w:r w:rsidRPr="00C15FE4">
        <w:rPr>
          <w:rFonts w:ascii="Calibri Light" w:hAnsi="Calibri Light" w:cs="Calibri Light"/>
          <w:b/>
          <w:sz w:val="20"/>
        </w:rPr>
        <w:t xml:space="preserve">Kary </w:t>
      </w:r>
      <w:r w:rsidR="0024549A">
        <w:rPr>
          <w:rFonts w:ascii="Calibri Light" w:hAnsi="Calibri Light" w:cs="Calibri Light"/>
          <w:b/>
          <w:sz w:val="20"/>
        </w:rPr>
        <w:t>Umow</w:t>
      </w:r>
      <w:r w:rsidRPr="00C15FE4">
        <w:rPr>
          <w:rFonts w:ascii="Calibri Light" w:hAnsi="Calibri Light" w:cs="Calibri Light"/>
          <w:b/>
          <w:sz w:val="20"/>
        </w:rPr>
        <w:t>ne</w:t>
      </w:r>
      <w:r w:rsidR="00844565" w:rsidRPr="00C15FE4">
        <w:rPr>
          <w:rFonts w:ascii="Calibri Light" w:hAnsi="Calibri Light" w:cs="Calibri Light"/>
          <w:b/>
          <w:sz w:val="20"/>
        </w:rPr>
        <w:t xml:space="preserve"> </w:t>
      </w:r>
    </w:p>
    <w:p w14:paraId="64C4787A" w14:textId="1BD2D5B3" w:rsidR="0080027D" w:rsidRPr="00C15FE4" w:rsidRDefault="00073EDC" w:rsidP="00073EDC">
      <w:pPr>
        <w:numPr>
          <w:ilvl w:val="0"/>
          <w:numId w:val="9"/>
        </w:numPr>
        <w:spacing w:before="60" w:after="60"/>
        <w:ind w:left="431" w:hanging="357"/>
        <w:jc w:val="both"/>
        <w:rPr>
          <w:rFonts w:ascii="Calibri Light" w:hAnsi="Calibri Light" w:cs="Calibri Light"/>
          <w:sz w:val="20"/>
        </w:rPr>
      </w:pPr>
      <w:r w:rsidRPr="00C15FE4">
        <w:rPr>
          <w:rFonts w:ascii="Calibri Light" w:hAnsi="Calibri Light" w:cs="Calibri Light"/>
          <w:sz w:val="20"/>
        </w:rPr>
        <w:t xml:space="preserve">W przypadku niewykonania </w:t>
      </w:r>
      <w:r w:rsidR="0024549A">
        <w:rPr>
          <w:rFonts w:ascii="Calibri Light" w:hAnsi="Calibri Light" w:cs="Calibri Light"/>
          <w:sz w:val="20"/>
        </w:rPr>
        <w:t>Umow</w:t>
      </w:r>
      <w:r w:rsidRPr="00C15FE4">
        <w:rPr>
          <w:rFonts w:ascii="Calibri Light" w:hAnsi="Calibri Light" w:cs="Calibri Light"/>
          <w:sz w:val="20"/>
        </w:rPr>
        <w:t xml:space="preserve">y lub nienależytego wykonania </w:t>
      </w:r>
      <w:r w:rsidR="0024549A">
        <w:rPr>
          <w:rFonts w:ascii="Calibri Light" w:hAnsi="Calibri Light" w:cs="Calibri Light"/>
          <w:sz w:val="20"/>
        </w:rPr>
        <w:t>Umow</w:t>
      </w:r>
      <w:r w:rsidRPr="00C15FE4">
        <w:rPr>
          <w:rFonts w:ascii="Calibri Light" w:hAnsi="Calibri Light" w:cs="Calibri Light"/>
          <w:sz w:val="20"/>
        </w:rPr>
        <w:t xml:space="preserve">y, </w:t>
      </w:r>
      <w:r w:rsidR="0024549A">
        <w:rPr>
          <w:rFonts w:ascii="Calibri Light" w:hAnsi="Calibri Light" w:cs="Calibri Light"/>
          <w:sz w:val="20"/>
        </w:rPr>
        <w:t>S</w:t>
      </w:r>
      <w:r w:rsidR="0024549A" w:rsidRPr="00C15FE4">
        <w:rPr>
          <w:rFonts w:ascii="Calibri Light" w:hAnsi="Calibri Light" w:cs="Calibri Light"/>
          <w:sz w:val="20"/>
        </w:rPr>
        <w:t xml:space="preserve">trony </w:t>
      </w:r>
      <w:r w:rsidRPr="00C15FE4">
        <w:rPr>
          <w:rFonts w:ascii="Calibri Light" w:hAnsi="Calibri Light" w:cs="Calibri Light"/>
          <w:sz w:val="20"/>
        </w:rPr>
        <w:t>ustalają zapłatę kar umownych w</w:t>
      </w:r>
      <w:r w:rsidR="00D66688">
        <w:rPr>
          <w:rFonts w:ascii="Calibri Light" w:hAnsi="Calibri Light" w:cs="Calibri Light"/>
          <w:sz w:val="20"/>
        </w:rPr>
        <w:t> </w:t>
      </w:r>
      <w:r w:rsidRPr="00C15FE4">
        <w:rPr>
          <w:rFonts w:ascii="Calibri Light" w:hAnsi="Calibri Light" w:cs="Calibri Light"/>
          <w:sz w:val="20"/>
        </w:rPr>
        <w:t xml:space="preserve">wypadkach i wysokości określonych w </w:t>
      </w:r>
      <w:r w:rsidR="0024549A">
        <w:rPr>
          <w:rFonts w:ascii="Calibri Light" w:hAnsi="Calibri Light" w:cs="Calibri Light"/>
          <w:sz w:val="20"/>
        </w:rPr>
        <w:t>Umow</w:t>
      </w:r>
      <w:r w:rsidRPr="00C15FE4">
        <w:rPr>
          <w:rFonts w:ascii="Calibri Light" w:hAnsi="Calibri Light" w:cs="Calibri Light"/>
          <w:sz w:val="20"/>
        </w:rPr>
        <w:t>ie.</w:t>
      </w:r>
      <w:r w:rsidR="00F31C89" w:rsidRPr="00C15FE4">
        <w:rPr>
          <w:rFonts w:ascii="Calibri Light" w:hAnsi="Calibri Light" w:cs="Calibri Light"/>
          <w:sz w:val="20"/>
        </w:rPr>
        <w:t xml:space="preserve"> </w:t>
      </w:r>
    </w:p>
    <w:p w14:paraId="604EDDD3" w14:textId="77777777" w:rsidR="00B2543C" w:rsidRPr="00C15FE4" w:rsidRDefault="00B2543C" w:rsidP="00B2543C">
      <w:pPr>
        <w:numPr>
          <w:ilvl w:val="0"/>
          <w:numId w:val="9"/>
        </w:numPr>
        <w:spacing w:before="60" w:after="60"/>
        <w:ind w:left="431" w:hanging="357"/>
        <w:jc w:val="both"/>
        <w:rPr>
          <w:rFonts w:ascii="Calibri Light" w:hAnsi="Calibri Light" w:cs="Calibri Light"/>
          <w:b/>
          <w:sz w:val="20"/>
        </w:rPr>
      </w:pPr>
      <w:r w:rsidRPr="00C15FE4">
        <w:rPr>
          <w:rFonts w:ascii="Calibri Light" w:hAnsi="Calibri Light" w:cs="Calibri Light"/>
          <w:sz w:val="20"/>
        </w:rPr>
        <w:t>Wykonawca płaci Z</w:t>
      </w:r>
      <w:r w:rsidR="001B587F" w:rsidRPr="00C15FE4">
        <w:rPr>
          <w:rFonts w:ascii="Calibri Light" w:hAnsi="Calibri Light" w:cs="Calibri Light"/>
          <w:sz w:val="20"/>
        </w:rPr>
        <w:t>a</w:t>
      </w:r>
      <w:r w:rsidRPr="00C15FE4">
        <w:rPr>
          <w:rFonts w:ascii="Calibri Light" w:hAnsi="Calibri Light" w:cs="Calibri Light"/>
          <w:sz w:val="20"/>
        </w:rPr>
        <w:t>mawiającemu kary umowne:</w:t>
      </w:r>
    </w:p>
    <w:p w14:paraId="4CA0CB02" w14:textId="025CFA9D" w:rsidR="00B2543C" w:rsidRPr="00C15FE4" w:rsidRDefault="00B2543C" w:rsidP="00136F08">
      <w:pPr>
        <w:numPr>
          <w:ilvl w:val="0"/>
          <w:numId w:val="12"/>
        </w:numPr>
        <w:spacing w:before="60" w:after="60"/>
        <w:ind w:left="851"/>
        <w:jc w:val="both"/>
        <w:rPr>
          <w:rFonts w:ascii="Calibri Light" w:hAnsi="Calibri Light" w:cs="Calibri Light"/>
          <w:sz w:val="20"/>
        </w:rPr>
      </w:pPr>
      <w:r w:rsidRPr="00C15FE4">
        <w:rPr>
          <w:rFonts w:ascii="Calibri Light" w:hAnsi="Calibri Light" w:cs="Calibri Light"/>
          <w:sz w:val="20"/>
        </w:rPr>
        <w:t xml:space="preserve">za </w:t>
      </w:r>
      <w:r w:rsidR="00C51062" w:rsidRPr="00C15FE4">
        <w:rPr>
          <w:rFonts w:ascii="Calibri Light" w:hAnsi="Calibri Light" w:cs="Calibri Light"/>
          <w:sz w:val="20"/>
        </w:rPr>
        <w:t xml:space="preserve">nieterminowe wykonanie </w:t>
      </w:r>
      <w:r w:rsidRPr="00C15FE4">
        <w:rPr>
          <w:rFonts w:ascii="Calibri Light" w:hAnsi="Calibri Light" w:cs="Calibri Light"/>
          <w:sz w:val="20"/>
        </w:rPr>
        <w:t xml:space="preserve">przedmiotu </w:t>
      </w:r>
      <w:r w:rsidR="0024549A">
        <w:rPr>
          <w:rFonts w:ascii="Calibri Light" w:hAnsi="Calibri Light" w:cs="Calibri Light"/>
          <w:sz w:val="20"/>
        </w:rPr>
        <w:t>Umow</w:t>
      </w:r>
      <w:r w:rsidRPr="00C15FE4">
        <w:rPr>
          <w:rFonts w:ascii="Calibri Light" w:hAnsi="Calibri Light" w:cs="Calibri Light"/>
          <w:sz w:val="20"/>
        </w:rPr>
        <w:t xml:space="preserve">y w wysokości </w:t>
      </w:r>
      <w:r w:rsidR="009B77C0">
        <w:rPr>
          <w:rFonts w:ascii="Calibri Light" w:hAnsi="Calibri Light" w:cs="Calibri Light"/>
          <w:sz w:val="20"/>
        </w:rPr>
        <w:t>0,</w:t>
      </w:r>
      <w:r w:rsidRPr="00C15FE4">
        <w:rPr>
          <w:rFonts w:ascii="Calibri Light" w:hAnsi="Calibri Light" w:cs="Calibri Light"/>
          <w:sz w:val="20"/>
        </w:rPr>
        <w:t>1% wynagrodzenia umownego brutto określonego §</w:t>
      </w:r>
      <w:r w:rsidR="00B54B08" w:rsidRPr="00C15FE4">
        <w:rPr>
          <w:rFonts w:ascii="Calibri Light" w:hAnsi="Calibri Light" w:cs="Calibri Light"/>
          <w:sz w:val="20"/>
        </w:rPr>
        <w:t>7</w:t>
      </w:r>
      <w:r w:rsidRPr="00C15FE4">
        <w:rPr>
          <w:rFonts w:ascii="Calibri Light" w:hAnsi="Calibri Light" w:cs="Calibri Light"/>
          <w:sz w:val="20"/>
        </w:rPr>
        <w:t xml:space="preserve"> ust. 1 za każdy rozpoczęty dzień, </w:t>
      </w:r>
    </w:p>
    <w:p w14:paraId="428360E8" w14:textId="4CC015AA" w:rsidR="00B2543C" w:rsidRDefault="00F46922" w:rsidP="00136F08">
      <w:pPr>
        <w:pStyle w:val="Tekstpodstawowy"/>
        <w:numPr>
          <w:ilvl w:val="0"/>
          <w:numId w:val="12"/>
        </w:numPr>
        <w:spacing w:before="60" w:after="60"/>
        <w:ind w:left="851" w:right="-47"/>
        <w:rPr>
          <w:rFonts w:ascii="Calibri Light" w:hAnsi="Calibri Light" w:cs="Calibri Light"/>
          <w:sz w:val="20"/>
        </w:rPr>
      </w:pPr>
      <w:r w:rsidRPr="00C15FE4">
        <w:rPr>
          <w:rFonts w:ascii="Calibri Light" w:hAnsi="Calibri Light" w:cs="Calibri Light"/>
          <w:sz w:val="20"/>
        </w:rPr>
        <w:t>z </w:t>
      </w:r>
      <w:r w:rsidR="00B2543C" w:rsidRPr="00C15FE4">
        <w:rPr>
          <w:rFonts w:ascii="Calibri Light" w:hAnsi="Calibri Light" w:cs="Calibri Light"/>
          <w:sz w:val="20"/>
        </w:rPr>
        <w:t xml:space="preserve">tytułu odstąpienia od </w:t>
      </w:r>
      <w:r w:rsidR="0024549A">
        <w:rPr>
          <w:rFonts w:ascii="Calibri Light" w:hAnsi="Calibri Light" w:cs="Calibri Light"/>
          <w:sz w:val="20"/>
        </w:rPr>
        <w:t>Umow</w:t>
      </w:r>
      <w:r w:rsidR="00B2543C" w:rsidRPr="00C15FE4">
        <w:rPr>
          <w:rFonts w:ascii="Calibri Light" w:hAnsi="Calibri Light" w:cs="Calibri Light"/>
          <w:sz w:val="20"/>
        </w:rPr>
        <w:t xml:space="preserve">y z przyczyn występujących po stronie Wykonawcy w wysokości </w:t>
      </w:r>
      <w:r w:rsidR="00B371A4" w:rsidRPr="00C15FE4">
        <w:rPr>
          <w:rFonts w:ascii="Calibri Light" w:hAnsi="Calibri Light" w:cs="Calibri Light"/>
          <w:sz w:val="20"/>
        </w:rPr>
        <w:t>1</w:t>
      </w:r>
      <w:r w:rsidR="00B2543C" w:rsidRPr="00C15FE4">
        <w:rPr>
          <w:rFonts w:ascii="Calibri Light" w:hAnsi="Calibri Light" w:cs="Calibri Light"/>
          <w:sz w:val="20"/>
        </w:rPr>
        <w:t>0% wynagrodzenia umownego brutto określonego w §</w:t>
      </w:r>
      <w:r w:rsidR="00B54B08" w:rsidRPr="00C15FE4">
        <w:rPr>
          <w:rFonts w:ascii="Calibri Light" w:hAnsi="Calibri Light" w:cs="Calibri Light"/>
          <w:sz w:val="20"/>
        </w:rPr>
        <w:t>7</w:t>
      </w:r>
      <w:r w:rsidR="001B587F" w:rsidRPr="00C15FE4">
        <w:rPr>
          <w:rFonts w:ascii="Calibri Light" w:hAnsi="Calibri Light" w:cs="Calibri Light"/>
          <w:sz w:val="20"/>
        </w:rPr>
        <w:t xml:space="preserve"> ust. </w:t>
      </w:r>
      <w:r w:rsidR="00B2543C" w:rsidRPr="00C15FE4">
        <w:rPr>
          <w:rFonts w:ascii="Calibri Light" w:hAnsi="Calibri Light" w:cs="Calibri Light"/>
          <w:sz w:val="20"/>
        </w:rPr>
        <w:t>1</w:t>
      </w:r>
      <w:r w:rsidR="00F97F3D">
        <w:rPr>
          <w:rFonts w:ascii="Calibri Light" w:hAnsi="Calibri Light" w:cs="Calibri Light"/>
          <w:sz w:val="20"/>
        </w:rPr>
        <w:t>,</w:t>
      </w:r>
    </w:p>
    <w:p w14:paraId="68A7613D" w14:textId="3848E7AC" w:rsidR="00F97F3D" w:rsidRPr="00C15FE4" w:rsidRDefault="00F97F3D" w:rsidP="00136F08">
      <w:pPr>
        <w:pStyle w:val="Tekstpodstawowy"/>
        <w:numPr>
          <w:ilvl w:val="0"/>
          <w:numId w:val="12"/>
        </w:numPr>
        <w:spacing w:before="60" w:after="60"/>
        <w:ind w:left="851" w:right="-47"/>
        <w:rPr>
          <w:rFonts w:ascii="Calibri Light" w:hAnsi="Calibri Light" w:cs="Calibri Light"/>
          <w:sz w:val="20"/>
        </w:rPr>
      </w:pPr>
      <w:r w:rsidRPr="00C45E63">
        <w:rPr>
          <w:rFonts w:ascii="Calibri Light" w:hAnsi="Calibri Light" w:cs="Calibri Light"/>
          <w:sz w:val="20"/>
        </w:rPr>
        <w:t xml:space="preserve">za nienależyte wykonanie przedmiotu Umowy, w szczególności wykonanie raportu </w:t>
      </w:r>
      <w:proofErr w:type="spellStart"/>
      <w:r w:rsidRPr="00C45E63">
        <w:rPr>
          <w:rFonts w:ascii="Calibri Light" w:hAnsi="Calibri Light" w:cs="Calibri Light"/>
          <w:sz w:val="20"/>
        </w:rPr>
        <w:t>poaudytowego</w:t>
      </w:r>
      <w:proofErr w:type="spellEnd"/>
      <w:r w:rsidRPr="00C45E63">
        <w:rPr>
          <w:rFonts w:ascii="Calibri Light" w:hAnsi="Calibri Light" w:cs="Calibri Light"/>
          <w:sz w:val="20"/>
        </w:rPr>
        <w:t xml:space="preserve"> niezgodnie z wymaganiami Umowy – w wysokości</w:t>
      </w:r>
      <w:r>
        <w:rPr>
          <w:rFonts w:ascii="Calibri Light" w:hAnsi="Calibri Light" w:cs="Calibri Light"/>
          <w:sz w:val="20"/>
        </w:rPr>
        <w:t xml:space="preserve"> 1</w:t>
      </w:r>
      <w:r w:rsidRPr="00C45E63">
        <w:rPr>
          <w:rFonts w:ascii="Calibri Light" w:hAnsi="Calibri Light" w:cs="Calibri Light"/>
          <w:sz w:val="20"/>
        </w:rPr>
        <w:t>% wynagrodzenia brutto za każdy stwierdzony przypadek</w:t>
      </w:r>
      <w:r>
        <w:rPr>
          <w:rFonts w:ascii="Calibri Light" w:hAnsi="Calibri Light" w:cs="Calibri Light"/>
          <w:sz w:val="20"/>
        </w:rPr>
        <w:t>.</w:t>
      </w:r>
    </w:p>
    <w:p w14:paraId="12BBD69F" w14:textId="5E130847" w:rsidR="00C51062" w:rsidRPr="00C15FE4" w:rsidRDefault="00C51062" w:rsidP="00C51062">
      <w:pPr>
        <w:numPr>
          <w:ilvl w:val="0"/>
          <w:numId w:val="9"/>
        </w:numPr>
        <w:spacing w:before="60" w:after="60"/>
        <w:ind w:left="431" w:hanging="357"/>
        <w:jc w:val="both"/>
        <w:rPr>
          <w:rFonts w:ascii="Calibri Light" w:hAnsi="Calibri Light" w:cs="Calibri Light"/>
          <w:sz w:val="20"/>
        </w:rPr>
      </w:pPr>
      <w:r w:rsidRPr="00C15FE4">
        <w:rPr>
          <w:rFonts w:ascii="Calibri Light" w:hAnsi="Calibri Light" w:cs="Calibri Light"/>
          <w:sz w:val="20"/>
        </w:rPr>
        <w:t xml:space="preserve">Wykonawca wyraża zgodę na potrącenie kar umownych z przysługującego mu wynagrodzenia za wykonanie przedmiotu </w:t>
      </w:r>
      <w:r w:rsidR="0024549A">
        <w:rPr>
          <w:rFonts w:ascii="Calibri Light" w:hAnsi="Calibri Light" w:cs="Calibri Light"/>
          <w:sz w:val="20"/>
        </w:rPr>
        <w:t>Umow</w:t>
      </w:r>
      <w:r w:rsidRPr="00C15FE4">
        <w:rPr>
          <w:rFonts w:ascii="Calibri Light" w:hAnsi="Calibri Light" w:cs="Calibri Light"/>
          <w:sz w:val="20"/>
        </w:rPr>
        <w:t>y, a w przypadku braku możliwości potrącenia będą płatne przelewem na konto bankowe Zamawiającego wskazane w wezwaniu do zapłaty, w terminie 7 dni od daty otrzymania przez Wykonawcę wezwania do ich zapłaty.</w:t>
      </w:r>
    </w:p>
    <w:p w14:paraId="71953741" w14:textId="5760708A" w:rsidR="006E582D" w:rsidRPr="00C15FE4" w:rsidRDefault="006E582D" w:rsidP="006E582D">
      <w:pPr>
        <w:pStyle w:val="Akapitzlist"/>
        <w:numPr>
          <w:ilvl w:val="0"/>
          <w:numId w:val="9"/>
        </w:numPr>
        <w:jc w:val="both"/>
        <w:rPr>
          <w:rFonts w:ascii="Calibri Light" w:hAnsi="Calibri Light" w:cs="Calibri Light"/>
          <w:sz w:val="20"/>
          <w:szCs w:val="20"/>
        </w:rPr>
      </w:pPr>
      <w:r w:rsidRPr="00C15FE4">
        <w:rPr>
          <w:rFonts w:ascii="Calibri Light" w:hAnsi="Calibri Light" w:cs="Calibri Light"/>
          <w:sz w:val="20"/>
          <w:szCs w:val="20"/>
        </w:rPr>
        <w:t xml:space="preserve">Łączna wysokość kar umownych, o których mowa w ust. 2, nie przekroczy kwoty stanowiącej </w:t>
      </w:r>
      <w:r w:rsidR="00E443DC" w:rsidRPr="00C15FE4">
        <w:rPr>
          <w:rFonts w:ascii="Calibri Light" w:hAnsi="Calibri Light" w:cs="Calibri Light"/>
          <w:sz w:val="20"/>
          <w:szCs w:val="20"/>
        </w:rPr>
        <w:t>2</w:t>
      </w:r>
      <w:r w:rsidRPr="00C15FE4">
        <w:rPr>
          <w:rFonts w:ascii="Calibri Light" w:hAnsi="Calibri Light" w:cs="Calibri Light"/>
          <w:sz w:val="20"/>
          <w:szCs w:val="20"/>
        </w:rPr>
        <w:t xml:space="preserve">0% wartości Umowy brutto określonej w </w:t>
      </w:r>
      <w:bookmarkStart w:id="5" w:name="_Hlk167373755"/>
      <w:r w:rsidRPr="00C15FE4">
        <w:rPr>
          <w:rFonts w:ascii="Calibri Light" w:hAnsi="Calibri Light" w:cs="Calibri Light"/>
          <w:sz w:val="20"/>
          <w:szCs w:val="20"/>
        </w:rPr>
        <w:t>§</w:t>
      </w:r>
      <w:r w:rsidR="008209BD" w:rsidRPr="00C15FE4">
        <w:rPr>
          <w:rFonts w:ascii="Calibri Light" w:hAnsi="Calibri Light" w:cs="Calibri Light"/>
          <w:sz w:val="20"/>
          <w:szCs w:val="20"/>
        </w:rPr>
        <w:t>7</w:t>
      </w:r>
      <w:r w:rsidRPr="00C15FE4">
        <w:rPr>
          <w:rFonts w:ascii="Calibri Light" w:hAnsi="Calibri Light" w:cs="Calibri Light"/>
          <w:sz w:val="20"/>
          <w:szCs w:val="20"/>
        </w:rPr>
        <w:t xml:space="preserve"> </w:t>
      </w:r>
      <w:bookmarkEnd w:id="5"/>
      <w:r w:rsidRPr="00C15FE4">
        <w:rPr>
          <w:rFonts w:ascii="Calibri Light" w:hAnsi="Calibri Light" w:cs="Calibri Light"/>
          <w:sz w:val="20"/>
          <w:szCs w:val="20"/>
        </w:rPr>
        <w:t>ust.1.</w:t>
      </w:r>
    </w:p>
    <w:p w14:paraId="45298BC2" w14:textId="26ABCB35" w:rsidR="00566CA8" w:rsidRDefault="00DA7C6E" w:rsidP="00C50264">
      <w:pPr>
        <w:numPr>
          <w:ilvl w:val="0"/>
          <w:numId w:val="9"/>
        </w:numPr>
        <w:spacing w:before="60" w:after="60"/>
        <w:ind w:left="431" w:hanging="357"/>
        <w:jc w:val="both"/>
        <w:rPr>
          <w:rFonts w:ascii="Calibri Light" w:hAnsi="Calibri Light" w:cs="Calibri Light"/>
          <w:sz w:val="20"/>
        </w:rPr>
      </w:pPr>
      <w:r w:rsidRPr="00C15FE4">
        <w:rPr>
          <w:rFonts w:ascii="Calibri Light" w:hAnsi="Calibri Light" w:cs="Calibri Light"/>
          <w:sz w:val="20"/>
        </w:rPr>
        <w:t xml:space="preserve">Strony </w:t>
      </w:r>
      <w:r w:rsidR="000D581D" w:rsidRPr="00C15FE4">
        <w:rPr>
          <w:rFonts w:ascii="Calibri Light" w:hAnsi="Calibri Light" w:cs="Calibri Light"/>
          <w:sz w:val="20"/>
        </w:rPr>
        <w:t>zastrzegają sobie prawo dochodzenia odszkodowania uzupełniającego, przewyższającego wysokość zastrzeżonych kar umownych.</w:t>
      </w:r>
      <w:r w:rsidR="000D581D" w:rsidRPr="00C15FE4">
        <w:rPr>
          <w:rFonts w:ascii="Calibri Light" w:hAnsi="Calibri Light" w:cs="Calibri Light"/>
          <w:sz w:val="20"/>
        </w:rPr>
        <w:tab/>
      </w:r>
    </w:p>
    <w:p w14:paraId="3FF833CB" w14:textId="77777777" w:rsidR="009B77C0" w:rsidRPr="009B77C0" w:rsidRDefault="009B77C0" w:rsidP="009B77C0">
      <w:pPr>
        <w:pStyle w:val="Akapitzlist"/>
        <w:widowControl w:val="0"/>
        <w:numPr>
          <w:ilvl w:val="0"/>
          <w:numId w:val="13"/>
        </w:numPr>
        <w:spacing w:before="240" w:after="60"/>
        <w:ind w:left="0" w:firstLine="0"/>
        <w:jc w:val="center"/>
        <w:rPr>
          <w:rFonts w:ascii="Calibri Light" w:hAnsi="Calibri Light" w:cs="Calibri Light"/>
          <w:sz w:val="20"/>
        </w:rPr>
      </w:pPr>
    </w:p>
    <w:p w14:paraId="2FE7CC70" w14:textId="77777777" w:rsidR="009B77C0" w:rsidRPr="000C71CC" w:rsidRDefault="009B77C0" w:rsidP="009B77C0">
      <w:pPr>
        <w:pStyle w:val="Nagwek1"/>
        <w:tabs>
          <w:tab w:val="clear" w:pos="284"/>
        </w:tabs>
        <w:spacing w:before="0" w:after="240"/>
        <w:ind w:left="0" w:firstLine="0"/>
        <w:rPr>
          <w:rFonts w:ascii="Calibri Light" w:hAnsi="Calibri Light" w:cs="Calibri Light"/>
          <w:sz w:val="20"/>
          <w:szCs w:val="20"/>
        </w:rPr>
      </w:pPr>
      <w:r w:rsidRPr="000C71CC">
        <w:rPr>
          <w:rFonts w:ascii="Calibri Light" w:hAnsi="Calibri Light" w:cs="Calibri Light"/>
          <w:sz w:val="20"/>
          <w:szCs w:val="20"/>
        </w:rPr>
        <w:t>Prawa autorskie</w:t>
      </w:r>
    </w:p>
    <w:p w14:paraId="6A9AA86C" w14:textId="7D19488E" w:rsidR="009B77C0" w:rsidRPr="009B77C0" w:rsidRDefault="009B77C0" w:rsidP="009B77C0">
      <w:pPr>
        <w:pStyle w:val="paragrafnumeracja"/>
        <w:numPr>
          <w:ilvl w:val="0"/>
          <w:numId w:val="28"/>
        </w:numPr>
        <w:rPr>
          <w:rFonts w:ascii="Calibri Light" w:hAnsi="Calibri Light" w:cs="Calibri Light"/>
          <w:sz w:val="20"/>
          <w:szCs w:val="20"/>
        </w:rPr>
      </w:pPr>
      <w:r w:rsidRPr="009B77C0">
        <w:rPr>
          <w:rFonts w:ascii="Calibri Light" w:hAnsi="Calibri Light" w:cs="Calibri Light"/>
          <w:sz w:val="20"/>
          <w:szCs w:val="20"/>
        </w:rPr>
        <w:t>Wykonawca oświadcza i zapewnia, że wykonując przedmiot Umowy nie naruszy praw osób trzecich</w:t>
      </w:r>
      <w:r w:rsidRPr="009B77C0">
        <w:rPr>
          <w:rFonts w:ascii="Calibri Light" w:hAnsi="Calibri Light" w:cs="Calibri Light"/>
          <w:sz w:val="20"/>
          <w:szCs w:val="20"/>
        </w:rPr>
        <w:br/>
        <w:t>i przekaże Zamawiającemu utwory powstałe w wyniku wykonywania Umowy lub w związku z jej wykonywaniem w</w:t>
      </w:r>
      <w:r>
        <w:rPr>
          <w:rFonts w:ascii="Calibri Light" w:hAnsi="Calibri Light" w:cs="Calibri Light"/>
          <w:sz w:val="20"/>
          <w:szCs w:val="20"/>
        </w:rPr>
        <w:t> </w:t>
      </w:r>
      <w:r w:rsidRPr="009B77C0">
        <w:rPr>
          <w:rFonts w:ascii="Calibri Light" w:hAnsi="Calibri Light" w:cs="Calibri Light"/>
          <w:sz w:val="20"/>
          <w:szCs w:val="20"/>
        </w:rPr>
        <w:t>stanie wolnym od obciążeń prawami osób trzecich.</w:t>
      </w:r>
    </w:p>
    <w:p w14:paraId="4A3C18DE" w14:textId="12056B7C" w:rsidR="009B77C0" w:rsidRPr="009B77C0" w:rsidRDefault="009B77C0" w:rsidP="009B77C0">
      <w:pPr>
        <w:pStyle w:val="paragrafnumeracja"/>
        <w:numPr>
          <w:ilvl w:val="0"/>
          <w:numId w:val="28"/>
        </w:numPr>
        <w:rPr>
          <w:rFonts w:ascii="Calibri Light" w:hAnsi="Calibri Light" w:cs="Calibri Light"/>
          <w:sz w:val="20"/>
          <w:szCs w:val="20"/>
        </w:rPr>
      </w:pPr>
      <w:r w:rsidRPr="009B77C0">
        <w:rPr>
          <w:rFonts w:ascii="Calibri Light" w:hAnsi="Calibri Light" w:cs="Calibri Light"/>
          <w:sz w:val="20"/>
          <w:szCs w:val="20"/>
        </w:rPr>
        <w:t>Wykonawca jest odpowiedzialny za wszelkie wady ﬁzyczne i prawne utworów dostarczonych w wykonaniu Umowy, a</w:t>
      </w:r>
      <w:r w:rsidR="00D66688">
        <w:rPr>
          <w:rFonts w:ascii="Calibri Light" w:hAnsi="Calibri Light" w:cs="Calibri Light"/>
          <w:sz w:val="20"/>
          <w:szCs w:val="20"/>
        </w:rPr>
        <w:t> </w:t>
      </w:r>
      <w:r w:rsidRPr="009B77C0">
        <w:rPr>
          <w:rFonts w:ascii="Calibri Light" w:hAnsi="Calibri Light" w:cs="Calibri Light"/>
          <w:sz w:val="20"/>
          <w:szCs w:val="20"/>
        </w:rPr>
        <w:t>w szczególności za ewentualne roszczenia osób trzecich wynikające z naruszenia praw autorskich.</w:t>
      </w:r>
    </w:p>
    <w:p w14:paraId="7E92CA1F" w14:textId="2541DC6B" w:rsidR="009B77C0" w:rsidRPr="009B77C0" w:rsidRDefault="009B77C0" w:rsidP="009B77C0">
      <w:pPr>
        <w:pStyle w:val="paragrafnumeracja"/>
        <w:numPr>
          <w:ilvl w:val="0"/>
          <w:numId w:val="28"/>
        </w:numPr>
        <w:rPr>
          <w:rFonts w:ascii="Calibri Light" w:hAnsi="Calibri Light" w:cs="Calibri Light"/>
          <w:sz w:val="20"/>
          <w:szCs w:val="20"/>
        </w:rPr>
      </w:pPr>
      <w:r w:rsidRPr="009B77C0">
        <w:rPr>
          <w:rFonts w:ascii="Calibri Light" w:hAnsi="Calibri Light" w:cs="Calibri Light"/>
          <w:sz w:val="20"/>
          <w:szCs w:val="20"/>
        </w:rPr>
        <w:t>W przypadku wystąpienia przez osobę trzecią przeciwko Wykonawcy z tytułu naruszenia jej praw autorskich, Wykonawca, niezależnie od odpowiedzialności odszkodowawczej wobec Zamawiającego, zobowiązuje się do</w:t>
      </w:r>
      <w:r w:rsidR="00DF3F71">
        <w:rPr>
          <w:rFonts w:ascii="Calibri Light" w:hAnsi="Calibri Light" w:cs="Calibri Light"/>
          <w:sz w:val="20"/>
          <w:szCs w:val="20"/>
        </w:rPr>
        <w:t> </w:t>
      </w:r>
      <w:r w:rsidRPr="009B77C0">
        <w:rPr>
          <w:rFonts w:ascii="Calibri Light" w:hAnsi="Calibri Light" w:cs="Calibri Light"/>
          <w:sz w:val="20"/>
          <w:szCs w:val="20"/>
        </w:rPr>
        <w:t>całkowitego zaspokojenia słusznych roszczeń osób trzecich oraz do zwolnienia Wykonawcy od obowiązku świadczenia z tego tytułu.</w:t>
      </w:r>
    </w:p>
    <w:p w14:paraId="6061006B" w14:textId="77777777" w:rsidR="009B77C0" w:rsidRPr="009B77C0" w:rsidRDefault="009B77C0" w:rsidP="009B77C0">
      <w:pPr>
        <w:pStyle w:val="paragrafnumeracja"/>
        <w:numPr>
          <w:ilvl w:val="0"/>
          <w:numId w:val="28"/>
        </w:numPr>
        <w:rPr>
          <w:rFonts w:ascii="Calibri Light" w:hAnsi="Calibri Light" w:cs="Calibri Light"/>
          <w:sz w:val="20"/>
          <w:szCs w:val="20"/>
        </w:rPr>
      </w:pPr>
      <w:r w:rsidRPr="009B77C0">
        <w:rPr>
          <w:rFonts w:ascii="Calibri Light" w:hAnsi="Calibri Light" w:cs="Calibri Light"/>
          <w:sz w:val="20"/>
          <w:szCs w:val="20"/>
        </w:rPr>
        <w:lastRenderedPageBreak/>
        <w:t>Z chwilą przekazania utworu Zamawiającemu, Zamawiający nabywa własność wszystkich egzemplarzy nośników, na których utwór został utrwalony.</w:t>
      </w:r>
    </w:p>
    <w:p w14:paraId="7FC6B812" w14:textId="77777777" w:rsidR="009B77C0" w:rsidRDefault="009B77C0" w:rsidP="009B77C0">
      <w:pPr>
        <w:pStyle w:val="Akapitzlist"/>
        <w:widowControl w:val="0"/>
        <w:numPr>
          <w:ilvl w:val="0"/>
          <w:numId w:val="13"/>
        </w:numPr>
        <w:spacing w:before="240"/>
        <w:ind w:left="0" w:firstLine="0"/>
        <w:jc w:val="center"/>
        <w:rPr>
          <w:rFonts w:ascii="Calibri Light" w:hAnsi="Calibri Light" w:cs="Calibri Light"/>
          <w:sz w:val="20"/>
        </w:rPr>
      </w:pPr>
    </w:p>
    <w:p w14:paraId="16F37724" w14:textId="1B3183D5" w:rsidR="00C51062" w:rsidRPr="000C71CC" w:rsidRDefault="00C51062" w:rsidP="009B77C0">
      <w:pPr>
        <w:widowControl w:val="0"/>
        <w:spacing w:after="240"/>
        <w:jc w:val="center"/>
        <w:rPr>
          <w:rFonts w:ascii="Calibri Light" w:hAnsi="Calibri Light" w:cs="Calibri Light"/>
          <w:b/>
          <w:bCs/>
          <w:sz w:val="20"/>
        </w:rPr>
      </w:pPr>
      <w:r w:rsidRPr="000C71CC">
        <w:rPr>
          <w:rFonts w:ascii="Calibri Light" w:hAnsi="Calibri Light" w:cs="Calibri Light"/>
          <w:b/>
          <w:bCs/>
          <w:sz w:val="20"/>
        </w:rPr>
        <w:t xml:space="preserve">Odstąpienie i rozwiązanie </w:t>
      </w:r>
      <w:r w:rsidR="0024549A" w:rsidRPr="000C71CC">
        <w:rPr>
          <w:rFonts w:ascii="Calibri Light" w:hAnsi="Calibri Light" w:cs="Calibri Light"/>
          <w:b/>
          <w:bCs/>
          <w:sz w:val="20"/>
        </w:rPr>
        <w:t>Umow</w:t>
      </w:r>
      <w:r w:rsidRPr="000C71CC">
        <w:rPr>
          <w:rFonts w:ascii="Calibri Light" w:hAnsi="Calibri Light" w:cs="Calibri Light"/>
          <w:b/>
          <w:bCs/>
          <w:sz w:val="20"/>
        </w:rPr>
        <w:t>y</w:t>
      </w:r>
    </w:p>
    <w:p w14:paraId="3EB6E9D6" w14:textId="1CA686B2" w:rsidR="00D114EF" w:rsidRPr="00C15FE4" w:rsidRDefault="00D114EF" w:rsidP="00136F08">
      <w:pPr>
        <w:numPr>
          <w:ilvl w:val="0"/>
          <w:numId w:val="19"/>
        </w:numPr>
        <w:tabs>
          <w:tab w:val="num" w:pos="0"/>
        </w:tabs>
        <w:spacing w:before="60" w:after="60"/>
        <w:ind w:left="431" w:hanging="357"/>
        <w:jc w:val="both"/>
        <w:rPr>
          <w:rFonts w:ascii="Calibri Light" w:hAnsi="Calibri Light" w:cs="Calibri Light"/>
          <w:sz w:val="20"/>
        </w:rPr>
      </w:pPr>
      <w:bookmarkStart w:id="6" w:name="_Hlk52865162"/>
      <w:r w:rsidRPr="00C15FE4">
        <w:rPr>
          <w:rFonts w:ascii="Calibri Light" w:hAnsi="Calibri Light" w:cs="Calibri Light"/>
          <w:sz w:val="20"/>
        </w:rPr>
        <w:t>Zamawiający może odstąpić od Umowy:</w:t>
      </w:r>
    </w:p>
    <w:p w14:paraId="0A3588DE" w14:textId="77777777" w:rsidR="00D114EF" w:rsidRPr="00C15FE4" w:rsidRDefault="00D114EF" w:rsidP="00136F08">
      <w:pPr>
        <w:pStyle w:val="Akapitzlist"/>
        <w:numPr>
          <w:ilvl w:val="0"/>
          <w:numId w:val="20"/>
        </w:numPr>
        <w:spacing w:before="60" w:after="60"/>
        <w:jc w:val="both"/>
        <w:rPr>
          <w:rFonts w:ascii="Calibri Light" w:hAnsi="Calibri Light" w:cs="Calibri Light"/>
          <w:sz w:val="20"/>
        </w:rPr>
      </w:pPr>
      <w:r w:rsidRPr="00C15FE4">
        <w:rPr>
          <w:rFonts w:ascii="Calibri Light" w:hAnsi="Calibri Light" w:cs="Calibri Light"/>
          <w:sz w:val="20"/>
        </w:rPr>
        <w:t>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42D06E96" w14:textId="1576BC78" w:rsidR="00D114EF" w:rsidRPr="00C15FE4" w:rsidRDefault="00D114EF" w:rsidP="00136F08">
      <w:pPr>
        <w:pStyle w:val="Akapitzlist"/>
        <w:numPr>
          <w:ilvl w:val="0"/>
          <w:numId w:val="20"/>
        </w:numPr>
        <w:spacing w:before="60" w:after="60"/>
        <w:jc w:val="both"/>
        <w:rPr>
          <w:rFonts w:ascii="Calibri Light" w:hAnsi="Calibri Light" w:cs="Calibri Light"/>
          <w:sz w:val="20"/>
        </w:rPr>
      </w:pPr>
      <w:r w:rsidRPr="00C15FE4">
        <w:rPr>
          <w:rFonts w:ascii="Calibri Light" w:hAnsi="Calibri Light" w:cs="Calibri Light"/>
          <w:sz w:val="20"/>
        </w:rPr>
        <w:t>w przypadku powtarzającego się naruszenia postanowień niniejszej Umowy, z zastrzeżeniem, że odstąpienie od Umowy przez Zamawiającego będzie poprzedzone wezwaniem Wykonawcy do realizowania Umowy zgodnie z</w:t>
      </w:r>
      <w:r w:rsidR="00D66688">
        <w:rPr>
          <w:rFonts w:ascii="Calibri Light" w:hAnsi="Calibri Light" w:cs="Calibri Light"/>
          <w:sz w:val="20"/>
        </w:rPr>
        <w:t> </w:t>
      </w:r>
      <w:r w:rsidRPr="00C15FE4">
        <w:rPr>
          <w:rFonts w:ascii="Calibri Light" w:hAnsi="Calibri Light" w:cs="Calibri Light"/>
          <w:sz w:val="20"/>
        </w:rPr>
        <w:t>zawartymi w Umowie postanowieniami.</w:t>
      </w:r>
    </w:p>
    <w:p w14:paraId="512F4456" w14:textId="77777777" w:rsidR="00D114EF" w:rsidRPr="00C15FE4" w:rsidRDefault="00D114EF" w:rsidP="00136F08">
      <w:pPr>
        <w:numPr>
          <w:ilvl w:val="0"/>
          <w:numId w:val="19"/>
        </w:numPr>
        <w:tabs>
          <w:tab w:val="num" w:pos="0"/>
        </w:tabs>
        <w:spacing w:before="60" w:after="60"/>
        <w:ind w:left="431" w:hanging="357"/>
        <w:jc w:val="both"/>
        <w:rPr>
          <w:rFonts w:ascii="Calibri Light" w:hAnsi="Calibri Light" w:cs="Calibri Light"/>
          <w:sz w:val="20"/>
        </w:rPr>
      </w:pPr>
      <w:r w:rsidRPr="00C15FE4">
        <w:rPr>
          <w:rFonts w:ascii="Calibri Light" w:hAnsi="Calibri Light" w:cs="Calibri Light"/>
          <w:sz w:val="20"/>
        </w:rPr>
        <w:t>Umowa lub jej część ulega rozwiązaniu w dniu doręczenia drugiej Stronie pisma informującego o odstąpieniu wraz z uzasadnieniem.</w:t>
      </w:r>
    </w:p>
    <w:p w14:paraId="6CF9FB87" w14:textId="0FF3E6BD" w:rsidR="009A26D5" w:rsidRPr="00C15FE4" w:rsidRDefault="007D6C8B" w:rsidP="00136F08">
      <w:pPr>
        <w:numPr>
          <w:ilvl w:val="0"/>
          <w:numId w:val="19"/>
        </w:numPr>
        <w:tabs>
          <w:tab w:val="num" w:pos="0"/>
        </w:tabs>
        <w:spacing w:before="60" w:after="60"/>
        <w:ind w:left="431" w:hanging="357"/>
        <w:jc w:val="both"/>
        <w:rPr>
          <w:rFonts w:ascii="Calibri Light" w:hAnsi="Calibri Light" w:cs="Calibri Light"/>
          <w:sz w:val="20"/>
        </w:rPr>
      </w:pPr>
      <w:r w:rsidRPr="007342E7">
        <w:rPr>
          <w:rFonts w:ascii="Calibri Light" w:hAnsi="Calibri Light" w:cs="Calibri Light"/>
          <w:sz w:val="20"/>
        </w:rPr>
        <w:t>Postanowienia niniejszego paragrafu nie ograniczają praw Stron do odstąpienia od Umowy z przyczyn określonych w przepisach powszechnie obowiązujących</w:t>
      </w:r>
      <w:r w:rsidR="002D7C74" w:rsidRPr="00C15FE4">
        <w:rPr>
          <w:rFonts w:ascii="Calibri Light" w:hAnsi="Calibri Light" w:cs="Calibri Light"/>
          <w:bCs/>
          <w:sz w:val="20"/>
        </w:rPr>
        <w:t>.</w:t>
      </w:r>
    </w:p>
    <w:bookmarkEnd w:id="6"/>
    <w:p w14:paraId="3B03A031" w14:textId="77777777" w:rsidR="00793BF4" w:rsidRPr="00C15FE4" w:rsidRDefault="00793BF4" w:rsidP="00136F08">
      <w:pPr>
        <w:pStyle w:val="Akapitzlist"/>
        <w:widowControl w:val="0"/>
        <w:numPr>
          <w:ilvl w:val="0"/>
          <w:numId w:val="13"/>
        </w:numPr>
        <w:spacing w:before="240" w:after="60"/>
        <w:ind w:left="0" w:firstLine="0"/>
        <w:jc w:val="center"/>
        <w:rPr>
          <w:rFonts w:ascii="Calibri Light" w:hAnsi="Calibri Light" w:cs="Calibri Light"/>
          <w:sz w:val="20"/>
        </w:rPr>
      </w:pPr>
    </w:p>
    <w:p w14:paraId="1525535E" w14:textId="559B3567" w:rsidR="00793BF4" w:rsidRPr="00C15FE4" w:rsidRDefault="00793BF4" w:rsidP="0099520E">
      <w:pPr>
        <w:spacing w:after="120"/>
        <w:jc w:val="center"/>
        <w:rPr>
          <w:rFonts w:ascii="Calibri Light" w:hAnsi="Calibri Light" w:cs="Calibri Light"/>
          <w:b/>
          <w:sz w:val="20"/>
        </w:rPr>
      </w:pPr>
      <w:r w:rsidRPr="00C15FE4">
        <w:rPr>
          <w:rFonts w:ascii="Calibri Light" w:hAnsi="Calibri Light" w:cs="Calibri Light"/>
          <w:b/>
          <w:sz w:val="20"/>
        </w:rPr>
        <w:t xml:space="preserve">Zmiany w </w:t>
      </w:r>
      <w:r w:rsidR="0024549A">
        <w:rPr>
          <w:rFonts w:ascii="Calibri Light" w:hAnsi="Calibri Light" w:cs="Calibri Light"/>
          <w:b/>
          <w:sz w:val="20"/>
        </w:rPr>
        <w:t>Umow</w:t>
      </w:r>
      <w:r w:rsidRPr="00C15FE4">
        <w:rPr>
          <w:rFonts w:ascii="Calibri Light" w:hAnsi="Calibri Light" w:cs="Calibri Light"/>
          <w:b/>
          <w:sz w:val="20"/>
        </w:rPr>
        <w:t xml:space="preserve">ie </w:t>
      </w:r>
    </w:p>
    <w:p w14:paraId="53FBEF46" w14:textId="5375EF82" w:rsidR="00EE2403" w:rsidRPr="00C15FE4" w:rsidRDefault="006E582D" w:rsidP="00136F08">
      <w:pPr>
        <w:numPr>
          <w:ilvl w:val="0"/>
          <w:numId w:val="15"/>
        </w:numPr>
        <w:spacing w:before="120" w:after="120"/>
        <w:ind w:left="431" w:hanging="357"/>
        <w:jc w:val="both"/>
        <w:rPr>
          <w:rFonts w:ascii="Calibri Light" w:hAnsi="Calibri Light" w:cs="Calibri Light"/>
          <w:sz w:val="20"/>
        </w:rPr>
      </w:pPr>
      <w:r w:rsidRPr="00C15FE4">
        <w:rPr>
          <w:rFonts w:ascii="Calibri Light" w:hAnsi="Calibri Light" w:cs="Calibri Light"/>
          <w:sz w:val="20"/>
        </w:rPr>
        <w:t>Strony dopuszczają możliwość zmiany postanowień Umowy w stosunku do treści oferty, na podstawie, której dokonano wyboru wykonawcy w następujących przypadkach</w:t>
      </w:r>
      <w:r w:rsidR="00EE2403" w:rsidRPr="00C15FE4">
        <w:rPr>
          <w:rFonts w:ascii="Calibri Light" w:hAnsi="Calibri Light" w:cs="Calibri Light"/>
          <w:sz w:val="20"/>
        </w:rPr>
        <w:t xml:space="preserve">: </w:t>
      </w:r>
    </w:p>
    <w:p w14:paraId="2DB72878" w14:textId="3E5CA502" w:rsidR="00EE2403" w:rsidRPr="00C15FE4" w:rsidRDefault="00EE2403" w:rsidP="00136F08">
      <w:pPr>
        <w:pStyle w:val="Akapitzlist"/>
        <w:numPr>
          <w:ilvl w:val="0"/>
          <w:numId w:val="14"/>
        </w:numPr>
        <w:tabs>
          <w:tab w:val="clear" w:pos="284"/>
          <w:tab w:val="left" w:pos="426"/>
          <w:tab w:val="num" w:pos="709"/>
        </w:tabs>
        <w:spacing w:before="60" w:after="60"/>
        <w:ind w:left="709"/>
        <w:jc w:val="both"/>
        <w:rPr>
          <w:rFonts w:ascii="Calibri Light" w:hAnsi="Calibri Light" w:cs="Calibri Light"/>
          <w:color w:val="000000"/>
          <w:sz w:val="20"/>
          <w:szCs w:val="20"/>
        </w:rPr>
      </w:pPr>
      <w:r w:rsidRPr="00C15FE4">
        <w:rPr>
          <w:rFonts w:ascii="Calibri Light" w:hAnsi="Calibri Light" w:cs="Calibri Light"/>
          <w:color w:val="000000"/>
          <w:sz w:val="20"/>
          <w:szCs w:val="20"/>
        </w:rPr>
        <w:t xml:space="preserve">zmiany terminu realizacji przedmiotu </w:t>
      </w:r>
      <w:r w:rsidR="0024549A">
        <w:rPr>
          <w:rFonts w:ascii="Calibri Light" w:hAnsi="Calibri Light" w:cs="Calibri Light"/>
          <w:color w:val="000000"/>
          <w:sz w:val="20"/>
          <w:szCs w:val="20"/>
        </w:rPr>
        <w:t>Umow</w:t>
      </w:r>
      <w:r w:rsidRPr="00C15FE4">
        <w:rPr>
          <w:rFonts w:ascii="Calibri Light" w:hAnsi="Calibri Light" w:cs="Calibri Light"/>
          <w:color w:val="000000"/>
          <w:sz w:val="20"/>
          <w:szCs w:val="20"/>
        </w:rPr>
        <w:t>y, w następstwie:</w:t>
      </w:r>
    </w:p>
    <w:p w14:paraId="66984B13" w14:textId="0F453F11" w:rsidR="00EE2403" w:rsidRPr="00C15FE4" w:rsidRDefault="00EE2403" w:rsidP="00136F08">
      <w:pPr>
        <w:pStyle w:val="Akapitzlist"/>
        <w:numPr>
          <w:ilvl w:val="0"/>
          <w:numId w:val="16"/>
        </w:numPr>
        <w:tabs>
          <w:tab w:val="left" w:pos="426"/>
        </w:tabs>
        <w:spacing w:before="60" w:after="60"/>
        <w:ind w:left="1134"/>
        <w:jc w:val="both"/>
        <w:rPr>
          <w:rFonts w:ascii="Calibri Light" w:hAnsi="Calibri Light" w:cs="Calibri Light"/>
          <w:color w:val="000000"/>
          <w:sz w:val="20"/>
        </w:rPr>
      </w:pPr>
      <w:r w:rsidRPr="00C15FE4">
        <w:rPr>
          <w:rFonts w:ascii="Calibri Light" w:hAnsi="Calibri Light" w:cs="Calibri Light"/>
          <w:color w:val="000000"/>
          <w:sz w:val="20"/>
        </w:rPr>
        <w:t xml:space="preserve">siły wyższej - rozumianej jako wystąpienie zdarzenia nadzwyczajnego, zewnętrznego, niemożliwego do przewidzenia i zapobieżenia, którego nie dało się uniknąć nawet przy zachowaniu najwyższej staranności, a które uniemożliwia Wykonawcy wykonanie przedmiotu </w:t>
      </w:r>
      <w:r w:rsidR="0024549A">
        <w:rPr>
          <w:rFonts w:ascii="Calibri Light" w:hAnsi="Calibri Light" w:cs="Calibri Light"/>
          <w:color w:val="000000"/>
          <w:sz w:val="20"/>
        </w:rPr>
        <w:t>Umow</w:t>
      </w:r>
      <w:r w:rsidRPr="00C15FE4">
        <w:rPr>
          <w:rFonts w:ascii="Calibri Light" w:hAnsi="Calibri Light" w:cs="Calibri Light"/>
          <w:color w:val="000000"/>
          <w:sz w:val="20"/>
        </w:rPr>
        <w:t xml:space="preserve">y. W razie wystąpienia siły wyższej Strony </w:t>
      </w:r>
      <w:r w:rsidR="0024549A">
        <w:rPr>
          <w:rFonts w:ascii="Calibri Light" w:hAnsi="Calibri Light" w:cs="Calibri Light"/>
          <w:color w:val="000000"/>
          <w:sz w:val="20"/>
        </w:rPr>
        <w:t>Umow</w:t>
      </w:r>
      <w:r w:rsidRPr="00C15FE4">
        <w:rPr>
          <w:rFonts w:ascii="Calibri Light" w:hAnsi="Calibri Light" w:cs="Calibri Light"/>
          <w:color w:val="000000"/>
          <w:sz w:val="20"/>
        </w:rPr>
        <w:t>y zobowiązane są dołożyć wszelkich starań w celu ograniczenia do minimum opóźnienia w</w:t>
      </w:r>
      <w:r w:rsidR="00367BE2">
        <w:rPr>
          <w:rFonts w:ascii="Calibri Light" w:hAnsi="Calibri Light" w:cs="Calibri Light"/>
          <w:color w:val="000000"/>
          <w:sz w:val="20"/>
        </w:rPr>
        <w:t> </w:t>
      </w:r>
      <w:r w:rsidRPr="00C15FE4">
        <w:rPr>
          <w:rFonts w:ascii="Calibri Light" w:hAnsi="Calibri Light" w:cs="Calibri Light"/>
          <w:color w:val="000000"/>
          <w:sz w:val="20"/>
        </w:rPr>
        <w:t xml:space="preserve">wykonywaniu swoich zobowiązań umownych, powstałego na skutek działania siły wyższej. (Pod pojęciem siły wyższej rozumie się w szczególności zdarzenia i okoliczności takie jak: klęska żywiołowa, działania wojenne, rebelie, terroryzm, rewolucja, powstanie, inwazja, bunt, zamieszki, strajk spowodowany przez inne osoby, niezwiązane z realizacją przedmiotu </w:t>
      </w:r>
      <w:r w:rsidR="0024549A">
        <w:rPr>
          <w:rFonts w:ascii="Calibri Light" w:hAnsi="Calibri Light" w:cs="Calibri Light"/>
          <w:color w:val="000000"/>
          <w:sz w:val="20"/>
        </w:rPr>
        <w:t>Umow</w:t>
      </w:r>
      <w:r w:rsidR="002D7C74" w:rsidRPr="00C15FE4">
        <w:rPr>
          <w:rFonts w:ascii="Calibri Light" w:hAnsi="Calibri Light" w:cs="Calibri Light"/>
          <w:color w:val="000000"/>
          <w:sz w:val="20"/>
        </w:rPr>
        <w:t>y</w:t>
      </w:r>
      <w:r w:rsidR="00B35EB7" w:rsidRPr="00C15FE4">
        <w:rPr>
          <w:rFonts w:ascii="Calibri Light" w:hAnsi="Calibri Light" w:cs="Calibri Light"/>
          <w:color w:val="000000"/>
          <w:sz w:val="20"/>
        </w:rPr>
        <w:t xml:space="preserve">, </w:t>
      </w:r>
      <w:r w:rsidR="00062681">
        <w:rPr>
          <w:rFonts w:ascii="Calibri Light" w:hAnsi="Calibri Light" w:cs="Calibri Light"/>
          <w:color w:val="000000"/>
          <w:sz w:val="20"/>
        </w:rPr>
        <w:t>epidemie</w:t>
      </w:r>
      <w:r w:rsidR="00B35EB7" w:rsidRPr="00C15FE4">
        <w:rPr>
          <w:rFonts w:ascii="Calibri Light" w:hAnsi="Calibri Light" w:cs="Calibri Light"/>
          <w:color w:val="000000"/>
          <w:sz w:val="20"/>
        </w:rPr>
        <w:t>,</w:t>
      </w:r>
      <w:r w:rsidRPr="00C15FE4">
        <w:rPr>
          <w:rFonts w:ascii="Calibri Light" w:hAnsi="Calibri Light" w:cs="Calibri Light"/>
          <w:color w:val="000000"/>
          <w:sz w:val="20"/>
        </w:rPr>
        <w:t xml:space="preserve"> itp.),</w:t>
      </w:r>
    </w:p>
    <w:p w14:paraId="7B8513AE" w14:textId="77777777" w:rsidR="00EE2403" w:rsidRPr="00C15FE4" w:rsidRDefault="00EE2403" w:rsidP="00136F08">
      <w:pPr>
        <w:pStyle w:val="Akapitzlist"/>
        <w:numPr>
          <w:ilvl w:val="0"/>
          <w:numId w:val="16"/>
        </w:numPr>
        <w:tabs>
          <w:tab w:val="left" w:pos="426"/>
        </w:tabs>
        <w:spacing w:before="60" w:after="60"/>
        <w:ind w:left="1134"/>
        <w:jc w:val="both"/>
        <w:rPr>
          <w:rFonts w:ascii="Calibri Light" w:hAnsi="Calibri Light" w:cs="Calibri Light"/>
          <w:color w:val="000000"/>
          <w:sz w:val="20"/>
        </w:rPr>
      </w:pPr>
      <w:r w:rsidRPr="00C15FE4">
        <w:rPr>
          <w:rFonts w:ascii="Calibri Light" w:hAnsi="Calibri Light" w:cs="Calibri Light"/>
          <w:color w:val="000000"/>
          <w:sz w:val="20"/>
        </w:rPr>
        <w:t>okoliczności leżących po stronie Zamawiającego i nie wynikających z przyczyn leżących po stronie Wykonawcy (np. wstrzymanie, zawieszenie, przerwa w realizacji),</w:t>
      </w:r>
    </w:p>
    <w:p w14:paraId="3B50FD1C" w14:textId="23947A70" w:rsidR="00EE2403" w:rsidRPr="00C15FE4" w:rsidRDefault="00EE2403" w:rsidP="00136F08">
      <w:pPr>
        <w:pStyle w:val="Akapitzlist"/>
        <w:numPr>
          <w:ilvl w:val="0"/>
          <w:numId w:val="16"/>
        </w:numPr>
        <w:spacing w:before="60" w:after="60"/>
        <w:ind w:left="1134"/>
        <w:jc w:val="both"/>
        <w:rPr>
          <w:rFonts w:ascii="Calibri Light" w:hAnsi="Calibri Light" w:cs="Calibri Light"/>
          <w:sz w:val="20"/>
        </w:rPr>
      </w:pPr>
      <w:r w:rsidRPr="00C15FE4">
        <w:rPr>
          <w:rFonts w:ascii="Calibri Light" w:hAnsi="Calibri Light" w:cs="Calibri Light"/>
          <w:sz w:val="20"/>
        </w:rPr>
        <w:t xml:space="preserve">przestojów i opóźnień </w:t>
      </w:r>
      <w:r w:rsidR="00FD5791" w:rsidRPr="00C15FE4">
        <w:rPr>
          <w:rFonts w:ascii="Calibri Light" w:hAnsi="Calibri Light" w:cs="Calibri Light"/>
          <w:sz w:val="20"/>
        </w:rPr>
        <w:t>zawinionych przez Zamawiającego</w:t>
      </w:r>
      <w:r w:rsidR="00B94E38">
        <w:rPr>
          <w:rFonts w:ascii="Calibri Light" w:hAnsi="Calibri Light" w:cs="Calibri Light"/>
          <w:sz w:val="20"/>
        </w:rPr>
        <w:t xml:space="preserve"> lub inne podmioty realizujące zamówienia na rzecz Zamawiającego,</w:t>
      </w:r>
    </w:p>
    <w:p w14:paraId="2D0B019A" w14:textId="437A3214" w:rsidR="00EE2403" w:rsidRPr="00C15FE4" w:rsidRDefault="00EE2403" w:rsidP="00136F08">
      <w:pPr>
        <w:pStyle w:val="Akapitzlist"/>
        <w:numPr>
          <w:ilvl w:val="0"/>
          <w:numId w:val="16"/>
        </w:numPr>
        <w:spacing w:before="60" w:after="60"/>
        <w:ind w:left="1134"/>
        <w:jc w:val="both"/>
        <w:rPr>
          <w:rFonts w:ascii="Calibri Light" w:hAnsi="Calibri Light" w:cs="Calibri Light"/>
          <w:sz w:val="20"/>
        </w:rPr>
      </w:pPr>
      <w:r w:rsidRPr="00C15FE4">
        <w:rPr>
          <w:rFonts w:ascii="Calibri Light" w:hAnsi="Calibri Light" w:cs="Calibri Light"/>
          <w:sz w:val="20"/>
        </w:rPr>
        <w:t xml:space="preserve">wystąpienia okoliczności, których </w:t>
      </w:r>
      <w:r w:rsidR="0024549A">
        <w:rPr>
          <w:rFonts w:ascii="Calibri Light" w:hAnsi="Calibri Light" w:cs="Calibri Light"/>
          <w:sz w:val="20"/>
        </w:rPr>
        <w:t>S</w:t>
      </w:r>
      <w:r w:rsidR="0024549A" w:rsidRPr="00C15FE4">
        <w:rPr>
          <w:rFonts w:ascii="Calibri Light" w:hAnsi="Calibri Light" w:cs="Calibri Light"/>
          <w:sz w:val="20"/>
        </w:rPr>
        <w:t xml:space="preserve">trony </w:t>
      </w:r>
      <w:r w:rsidR="0024549A">
        <w:rPr>
          <w:rFonts w:ascii="Calibri Light" w:hAnsi="Calibri Light" w:cs="Calibri Light"/>
          <w:sz w:val="20"/>
        </w:rPr>
        <w:t>Umow</w:t>
      </w:r>
      <w:r w:rsidRPr="00C15FE4">
        <w:rPr>
          <w:rFonts w:ascii="Calibri Light" w:hAnsi="Calibri Light" w:cs="Calibri Light"/>
          <w:sz w:val="20"/>
        </w:rPr>
        <w:t>y nie były w stanie przewidzieć, pomimo zachowania należytej staranności</w:t>
      </w:r>
      <w:r w:rsidR="00FD5791" w:rsidRPr="00C15FE4">
        <w:rPr>
          <w:rFonts w:ascii="Calibri Light" w:hAnsi="Calibri Light" w:cs="Calibri Light"/>
          <w:sz w:val="20"/>
        </w:rPr>
        <w:t>,</w:t>
      </w:r>
    </w:p>
    <w:p w14:paraId="1A49300A" w14:textId="41DFFC23" w:rsidR="00EE2403" w:rsidRPr="00C15FE4" w:rsidRDefault="00EE2403" w:rsidP="00136F08">
      <w:pPr>
        <w:pStyle w:val="Akapitzlist"/>
        <w:numPr>
          <w:ilvl w:val="0"/>
          <w:numId w:val="16"/>
        </w:numPr>
        <w:tabs>
          <w:tab w:val="left" w:pos="426"/>
        </w:tabs>
        <w:spacing w:before="60" w:after="60"/>
        <w:ind w:left="1134"/>
        <w:jc w:val="both"/>
        <w:rPr>
          <w:rFonts w:ascii="Calibri Light" w:hAnsi="Calibri Light" w:cs="Calibri Light"/>
          <w:color w:val="000000"/>
          <w:sz w:val="20"/>
        </w:rPr>
      </w:pPr>
      <w:r w:rsidRPr="00C15FE4">
        <w:rPr>
          <w:rFonts w:ascii="Calibri Light" w:hAnsi="Calibri Light" w:cs="Calibri Light"/>
          <w:color w:val="000000"/>
          <w:sz w:val="20"/>
        </w:rPr>
        <w:t xml:space="preserve">przyczyn niezależnych od którejkolwiek ze </w:t>
      </w:r>
      <w:r w:rsidR="0024549A">
        <w:rPr>
          <w:rFonts w:ascii="Calibri Light" w:hAnsi="Calibri Light" w:cs="Calibri Light"/>
          <w:color w:val="000000"/>
          <w:sz w:val="20"/>
        </w:rPr>
        <w:t>S</w:t>
      </w:r>
      <w:r w:rsidR="0024549A" w:rsidRPr="00C15FE4">
        <w:rPr>
          <w:rFonts w:ascii="Calibri Light" w:hAnsi="Calibri Light" w:cs="Calibri Light"/>
          <w:color w:val="000000"/>
          <w:sz w:val="20"/>
        </w:rPr>
        <w:t>tron</w:t>
      </w:r>
      <w:r w:rsidRPr="00C15FE4">
        <w:rPr>
          <w:rFonts w:ascii="Calibri Light" w:hAnsi="Calibri Light" w:cs="Calibri Light"/>
          <w:color w:val="000000"/>
          <w:sz w:val="20"/>
        </w:rPr>
        <w:t>, które w szczególności dotyczyć będą</w:t>
      </w:r>
      <w:r w:rsidR="00FD5791" w:rsidRPr="00C15FE4">
        <w:rPr>
          <w:rFonts w:ascii="Calibri Light" w:hAnsi="Calibri Light" w:cs="Calibri Light"/>
          <w:color w:val="000000"/>
          <w:sz w:val="20"/>
        </w:rPr>
        <w:t>: uwarunkowań formalno-prawnych;</w:t>
      </w:r>
    </w:p>
    <w:p w14:paraId="429EB824" w14:textId="3992743E" w:rsidR="006E582D" w:rsidRPr="00C15FE4" w:rsidRDefault="006E582D" w:rsidP="00136F08">
      <w:pPr>
        <w:pStyle w:val="Akapitzlist"/>
        <w:numPr>
          <w:ilvl w:val="0"/>
          <w:numId w:val="14"/>
        </w:numPr>
        <w:tabs>
          <w:tab w:val="clear" w:pos="284"/>
          <w:tab w:val="left" w:pos="426"/>
          <w:tab w:val="num" w:pos="709"/>
        </w:tabs>
        <w:spacing w:before="60" w:after="60"/>
        <w:ind w:left="709"/>
        <w:jc w:val="both"/>
        <w:rPr>
          <w:rFonts w:ascii="Calibri Light" w:hAnsi="Calibri Light" w:cs="Calibri Light"/>
          <w:color w:val="000000"/>
          <w:sz w:val="20"/>
          <w:szCs w:val="20"/>
        </w:rPr>
      </w:pPr>
      <w:r w:rsidRPr="00C15FE4">
        <w:rPr>
          <w:rFonts w:ascii="Calibri Light" w:hAnsi="Calibri Light" w:cs="Calibri Light"/>
          <w:color w:val="000000"/>
          <w:sz w:val="20"/>
          <w:szCs w:val="20"/>
        </w:rPr>
        <w:t xml:space="preserve">zmiana danych związana z obsługą administracyjno-organizacyjną </w:t>
      </w:r>
      <w:r w:rsidR="0024549A">
        <w:rPr>
          <w:rFonts w:ascii="Calibri Light" w:hAnsi="Calibri Light" w:cs="Calibri Light"/>
          <w:color w:val="000000"/>
          <w:sz w:val="20"/>
          <w:szCs w:val="20"/>
        </w:rPr>
        <w:t>Umow</w:t>
      </w:r>
      <w:r w:rsidRPr="00C15FE4">
        <w:rPr>
          <w:rFonts w:ascii="Calibri Light" w:hAnsi="Calibri Light" w:cs="Calibri Light"/>
          <w:color w:val="000000"/>
          <w:sz w:val="20"/>
          <w:szCs w:val="20"/>
        </w:rPr>
        <w:t xml:space="preserve">y (danych teleadresowych Wykonawcy; Zamawiającego, zmiana rachunku bankowego) - zmiana ta następuje poprzez pisemne zgłoszenie tego faktu drugiej stronie i nie wymaga zawarcia aneksu do </w:t>
      </w:r>
      <w:r w:rsidR="0024549A">
        <w:rPr>
          <w:rFonts w:ascii="Calibri Light" w:hAnsi="Calibri Light" w:cs="Calibri Light"/>
          <w:color w:val="000000"/>
          <w:sz w:val="20"/>
          <w:szCs w:val="20"/>
        </w:rPr>
        <w:t>Umow</w:t>
      </w:r>
      <w:r w:rsidRPr="00C15FE4">
        <w:rPr>
          <w:rFonts w:ascii="Calibri Light" w:hAnsi="Calibri Light" w:cs="Calibri Light"/>
          <w:color w:val="000000"/>
          <w:sz w:val="20"/>
          <w:szCs w:val="20"/>
        </w:rPr>
        <w:t>y,</w:t>
      </w:r>
    </w:p>
    <w:p w14:paraId="5E0B1EB5" w14:textId="42824045" w:rsidR="006E582D" w:rsidRDefault="006E582D" w:rsidP="00136F08">
      <w:pPr>
        <w:pStyle w:val="Akapitzlist"/>
        <w:numPr>
          <w:ilvl w:val="0"/>
          <w:numId w:val="14"/>
        </w:numPr>
        <w:tabs>
          <w:tab w:val="clear" w:pos="284"/>
          <w:tab w:val="left" w:pos="426"/>
          <w:tab w:val="num" w:pos="709"/>
        </w:tabs>
        <w:spacing w:before="60" w:after="60"/>
        <w:ind w:left="709"/>
        <w:jc w:val="both"/>
        <w:rPr>
          <w:rFonts w:ascii="Calibri Light" w:hAnsi="Calibri Light" w:cs="Calibri Light"/>
          <w:color w:val="000000"/>
          <w:sz w:val="20"/>
          <w:szCs w:val="20"/>
        </w:rPr>
      </w:pPr>
      <w:r w:rsidRPr="00C15FE4">
        <w:rPr>
          <w:rFonts w:ascii="Calibri Light" w:hAnsi="Calibri Light" w:cs="Calibri Light"/>
          <w:color w:val="000000"/>
          <w:sz w:val="20"/>
          <w:szCs w:val="20"/>
        </w:rPr>
        <w:t xml:space="preserve">przekształcenie Wykonawcy w związku z sukcesją generalną, przekształceniami, dziedziczeniem spółek handlowych zgodnie z KSH, a także sukcesją z mocy prawa, zgodnie z obowiązującymi przepisami (następstwa prawne) winno nastąpić w formie aneksu do </w:t>
      </w:r>
      <w:r w:rsidR="0024549A">
        <w:rPr>
          <w:rFonts w:ascii="Calibri Light" w:hAnsi="Calibri Light" w:cs="Calibri Light"/>
          <w:color w:val="000000"/>
          <w:sz w:val="20"/>
          <w:szCs w:val="20"/>
        </w:rPr>
        <w:t>Umow</w:t>
      </w:r>
      <w:r w:rsidRPr="00C15FE4">
        <w:rPr>
          <w:rFonts w:ascii="Calibri Light" w:hAnsi="Calibri Light" w:cs="Calibri Light"/>
          <w:color w:val="000000"/>
          <w:sz w:val="20"/>
          <w:szCs w:val="20"/>
        </w:rPr>
        <w:t>y.</w:t>
      </w:r>
    </w:p>
    <w:p w14:paraId="63D6CDB6" w14:textId="77777777" w:rsidR="00483687" w:rsidRPr="004F4700" w:rsidRDefault="00483687" w:rsidP="00483687">
      <w:pPr>
        <w:pStyle w:val="Akapitzlist"/>
        <w:numPr>
          <w:ilvl w:val="0"/>
          <w:numId w:val="14"/>
        </w:numPr>
        <w:tabs>
          <w:tab w:val="clear" w:pos="284"/>
          <w:tab w:val="left" w:pos="426"/>
          <w:tab w:val="num" w:pos="709"/>
        </w:tabs>
        <w:spacing w:before="60" w:after="60"/>
        <w:ind w:left="709"/>
        <w:jc w:val="both"/>
        <w:rPr>
          <w:rFonts w:ascii="Calibri Light" w:hAnsi="Calibri Light" w:cs="Calibri Light"/>
          <w:color w:val="000000"/>
          <w:sz w:val="20"/>
          <w:szCs w:val="20"/>
        </w:rPr>
      </w:pPr>
      <w:r w:rsidRPr="004F4700">
        <w:rPr>
          <w:rFonts w:ascii="Calibri Light" w:hAnsi="Calibri Light" w:cs="Calibri Light"/>
          <w:color w:val="000000"/>
          <w:sz w:val="20"/>
          <w:szCs w:val="20"/>
        </w:rPr>
        <w:t xml:space="preserve">zmianę trybu, zasad i terminów rozliczeń wynagrodzenia umownego </w:t>
      </w:r>
      <w:r w:rsidRPr="004F4700">
        <w:rPr>
          <w:rFonts w:ascii="Calibri Light" w:hAnsi="Calibri Light" w:cs="Calibri Light"/>
          <w:color w:val="000000"/>
          <w:sz w:val="20"/>
          <w:szCs w:val="20"/>
        </w:rPr>
        <w:br/>
        <w:t>w przypadku zaistnienia okoliczności uzasadniających taką zmianą, w szczególności wynikających z zasad dofinansowania projektu w ramach programów zewnętrznych lub zapisów planu rzeczowo-finansowego Zamawiającego, budżetu Zamawiającego etc.</w:t>
      </w:r>
    </w:p>
    <w:p w14:paraId="429EAA0A" w14:textId="77777777" w:rsidR="00483687" w:rsidRPr="004F4700" w:rsidRDefault="00483687" w:rsidP="00483687">
      <w:pPr>
        <w:pStyle w:val="Akapitzlist"/>
        <w:numPr>
          <w:ilvl w:val="0"/>
          <w:numId w:val="14"/>
        </w:numPr>
        <w:tabs>
          <w:tab w:val="clear" w:pos="284"/>
          <w:tab w:val="left" w:pos="426"/>
          <w:tab w:val="num" w:pos="709"/>
        </w:tabs>
        <w:spacing w:before="60" w:after="60"/>
        <w:ind w:left="709"/>
        <w:jc w:val="both"/>
        <w:rPr>
          <w:rFonts w:ascii="Calibri Light" w:hAnsi="Calibri Light" w:cs="Calibri Light"/>
          <w:color w:val="000000"/>
          <w:sz w:val="20"/>
          <w:szCs w:val="20"/>
        </w:rPr>
      </w:pPr>
      <w:r w:rsidRPr="004F4700">
        <w:rPr>
          <w:rFonts w:ascii="Calibri Light" w:hAnsi="Calibri Light" w:cs="Calibri Light"/>
          <w:color w:val="000000"/>
          <w:sz w:val="20"/>
          <w:szCs w:val="20"/>
        </w:rPr>
        <w:t>wskutek decyzji, wymagań instytucji dofinansowujących zamówienie, wynikających z zasad dofinansowania projektu lub innych źródeł finansowania,</w:t>
      </w:r>
    </w:p>
    <w:p w14:paraId="5BEE2330" w14:textId="77777777" w:rsidR="00483687" w:rsidRPr="004F4700" w:rsidRDefault="00483687" w:rsidP="00483687">
      <w:pPr>
        <w:pStyle w:val="Akapitzlist"/>
        <w:numPr>
          <w:ilvl w:val="0"/>
          <w:numId w:val="14"/>
        </w:numPr>
        <w:tabs>
          <w:tab w:val="clear" w:pos="284"/>
          <w:tab w:val="left" w:pos="426"/>
          <w:tab w:val="num" w:pos="709"/>
        </w:tabs>
        <w:spacing w:before="60" w:after="60"/>
        <w:ind w:left="709"/>
        <w:jc w:val="both"/>
        <w:rPr>
          <w:rFonts w:ascii="Calibri Light" w:hAnsi="Calibri Light" w:cs="Calibri Light"/>
          <w:color w:val="000000"/>
          <w:sz w:val="20"/>
          <w:szCs w:val="20"/>
        </w:rPr>
      </w:pPr>
      <w:r>
        <w:rPr>
          <w:rFonts w:ascii="Calibri Light" w:hAnsi="Calibri Light" w:cs="Calibri Light"/>
          <w:color w:val="000000"/>
          <w:sz w:val="20"/>
          <w:szCs w:val="20"/>
        </w:rPr>
        <w:lastRenderedPageBreak/>
        <w:t>w</w:t>
      </w:r>
      <w:r w:rsidRPr="004F4700">
        <w:rPr>
          <w:rFonts w:ascii="Calibri Light" w:hAnsi="Calibri Light" w:cs="Calibri Light"/>
          <w:color w:val="000000"/>
          <w:sz w:val="20"/>
          <w:szCs w:val="20"/>
        </w:rPr>
        <w:t xml:space="preserve"> przypadku zaistnienia innych okoliczności prawnych, ekonomicznych lub technicznych niemożliwych do</w:t>
      </w:r>
      <w:r>
        <w:rPr>
          <w:rFonts w:ascii="Calibri Light" w:hAnsi="Calibri Light" w:cs="Calibri Light"/>
          <w:color w:val="000000"/>
          <w:sz w:val="20"/>
          <w:szCs w:val="20"/>
        </w:rPr>
        <w:t> </w:t>
      </w:r>
      <w:r w:rsidRPr="004F4700">
        <w:rPr>
          <w:rFonts w:ascii="Calibri Light" w:hAnsi="Calibri Light" w:cs="Calibri Light"/>
          <w:color w:val="000000"/>
          <w:sz w:val="20"/>
          <w:szCs w:val="20"/>
        </w:rPr>
        <w:t>przewidzenia w momencie zawarcia Umowy, za które żadna ze Stron nie ponosi odpowiedzialności, a</w:t>
      </w:r>
      <w:r>
        <w:rPr>
          <w:rFonts w:ascii="Calibri Light" w:hAnsi="Calibri Light" w:cs="Calibri Light"/>
          <w:color w:val="000000"/>
          <w:sz w:val="20"/>
          <w:szCs w:val="20"/>
        </w:rPr>
        <w:t> </w:t>
      </w:r>
      <w:r w:rsidRPr="004F4700">
        <w:rPr>
          <w:rFonts w:ascii="Calibri Light" w:hAnsi="Calibri Light" w:cs="Calibri Light"/>
          <w:color w:val="000000"/>
          <w:sz w:val="20"/>
          <w:szCs w:val="20"/>
        </w:rPr>
        <w:t>skutkujących niemożliwością wykonania lub należytego wykonania Umowy zgodnie z jej postanowieniami – zmianie może ulec sposób realizacji umowy lub zakres obowiązków Stron, wynagrodzenie lub termin wykonania umowy, jednakże tylko w takim zakresie, w jakim będzie to konieczne dla zapewnienia możliwości i</w:t>
      </w:r>
      <w:r>
        <w:rPr>
          <w:rFonts w:ascii="Calibri Light" w:hAnsi="Calibri Light" w:cs="Calibri Light"/>
          <w:color w:val="000000"/>
          <w:sz w:val="20"/>
          <w:szCs w:val="20"/>
        </w:rPr>
        <w:t> </w:t>
      </w:r>
      <w:r w:rsidRPr="004F4700">
        <w:rPr>
          <w:rFonts w:ascii="Calibri Light" w:hAnsi="Calibri Light" w:cs="Calibri Light"/>
          <w:color w:val="000000"/>
          <w:sz w:val="20"/>
          <w:szCs w:val="20"/>
        </w:rPr>
        <w:t>prawidłowego wykonania umowy i osiągnięcia celów zamówienia określonych w OPZ.</w:t>
      </w:r>
    </w:p>
    <w:p w14:paraId="59C8D54F" w14:textId="77777777" w:rsidR="00483687" w:rsidRPr="004F4700" w:rsidRDefault="00483687" w:rsidP="00483687">
      <w:pPr>
        <w:pStyle w:val="Akapitzlist"/>
        <w:numPr>
          <w:ilvl w:val="0"/>
          <w:numId w:val="14"/>
        </w:numPr>
        <w:tabs>
          <w:tab w:val="clear" w:pos="284"/>
          <w:tab w:val="left" w:pos="426"/>
          <w:tab w:val="num" w:pos="709"/>
        </w:tabs>
        <w:spacing w:before="60" w:after="60"/>
        <w:ind w:left="709"/>
        <w:jc w:val="both"/>
        <w:rPr>
          <w:rFonts w:ascii="Calibri Light" w:hAnsi="Calibri Light" w:cs="Calibri Light"/>
          <w:color w:val="000000"/>
          <w:sz w:val="20"/>
          <w:szCs w:val="20"/>
        </w:rPr>
      </w:pPr>
      <w:r w:rsidRPr="004F4700">
        <w:rPr>
          <w:rFonts w:ascii="Calibri Light" w:hAnsi="Calibri Light" w:cs="Calibri Light"/>
          <w:color w:val="000000"/>
          <w:sz w:val="20"/>
          <w:szCs w:val="20"/>
        </w:rPr>
        <w:t>rozbieżności lub niejasności w rozumieniu pojęć użytych w umowie bądź oczywistych omyłek pisarskich i</w:t>
      </w:r>
      <w:r>
        <w:rPr>
          <w:rFonts w:ascii="Calibri Light" w:hAnsi="Calibri Light" w:cs="Calibri Light"/>
          <w:color w:val="000000"/>
          <w:sz w:val="20"/>
          <w:szCs w:val="20"/>
        </w:rPr>
        <w:t> </w:t>
      </w:r>
      <w:r w:rsidRPr="004F4700">
        <w:rPr>
          <w:rFonts w:ascii="Calibri Light" w:hAnsi="Calibri Light" w:cs="Calibri Light"/>
          <w:color w:val="000000"/>
          <w:sz w:val="20"/>
          <w:szCs w:val="20"/>
        </w:rPr>
        <w:t>rachunkowych, których nie można usunąć w inny sposób, a zmiana będzie umożliwiać usunięcie rozbieżności i</w:t>
      </w:r>
      <w:r>
        <w:rPr>
          <w:rFonts w:ascii="Calibri Light" w:hAnsi="Calibri Light" w:cs="Calibri Light"/>
          <w:color w:val="000000"/>
          <w:sz w:val="20"/>
          <w:szCs w:val="20"/>
        </w:rPr>
        <w:t> </w:t>
      </w:r>
      <w:r w:rsidRPr="004F4700">
        <w:rPr>
          <w:rFonts w:ascii="Calibri Light" w:hAnsi="Calibri Light" w:cs="Calibri Light"/>
          <w:color w:val="000000"/>
          <w:sz w:val="20"/>
          <w:szCs w:val="20"/>
        </w:rPr>
        <w:t>doprecyzowanie umowy w celu jednoznacznej interpretacji jej zapisów przez Strony;</w:t>
      </w:r>
    </w:p>
    <w:p w14:paraId="3CB95723" w14:textId="402646E1" w:rsidR="00EE2403" w:rsidRPr="00C15FE4" w:rsidRDefault="00EE2403" w:rsidP="00136F08">
      <w:pPr>
        <w:numPr>
          <w:ilvl w:val="0"/>
          <w:numId w:val="15"/>
        </w:numPr>
        <w:spacing w:before="120" w:after="120"/>
        <w:ind w:left="431" w:hanging="357"/>
        <w:jc w:val="both"/>
        <w:rPr>
          <w:rFonts w:ascii="Calibri Light" w:hAnsi="Calibri Light" w:cs="Calibri Light"/>
          <w:sz w:val="20"/>
        </w:rPr>
      </w:pPr>
      <w:r w:rsidRPr="00C15FE4">
        <w:rPr>
          <w:rFonts w:ascii="Calibri Light" w:hAnsi="Calibri Light" w:cs="Calibri Light"/>
          <w:sz w:val="20"/>
        </w:rPr>
        <w:t>Wszystkie powyższe postanowienia stanowią katalog zmian, na które Zamawiający może wyrazić zgodę. Nie</w:t>
      </w:r>
      <w:r w:rsidR="00DF3F71">
        <w:rPr>
          <w:rFonts w:ascii="Calibri Light" w:hAnsi="Calibri Light" w:cs="Calibri Light"/>
          <w:sz w:val="20"/>
        </w:rPr>
        <w:t> </w:t>
      </w:r>
      <w:r w:rsidRPr="00C15FE4">
        <w:rPr>
          <w:rFonts w:ascii="Calibri Light" w:hAnsi="Calibri Light" w:cs="Calibri Light"/>
          <w:sz w:val="20"/>
        </w:rPr>
        <w:t>stanowią jednocześnie zobowiązania do wyrażenia takiej zgody.</w:t>
      </w:r>
    </w:p>
    <w:p w14:paraId="2D50B2E2" w14:textId="19E8776D" w:rsidR="00EE2403" w:rsidRPr="00C15FE4" w:rsidRDefault="00EE2403" w:rsidP="00136F08">
      <w:pPr>
        <w:numPr>
          <w:ilvl w:val="0"/>
          <w:numId w:val="15"/>
        </w:numPr>
        <w:spacing w:before="120" w:after="120"/>
        <w:ind w:left="431" w:hanging="357"/>
        <w:jc w:val="both"/>
        <w:rPr>
          <w:rFonts w:ascii="Calibri Light" w:hAnsi="Calibri Light" w:cs="Calibri Light"/>
          <w:sz w:val="20"/>
        </w:rPr>
      </w:pPr>
      <w:r w:rsidRPr="00C15FE4">
        <w:rPr>
          <w:rFonts w:ascii="Calibri Light" w:hAnsi="Calibri Light" w:cs="Calibri Light"/>
          <w:sz w:val="20"/>
        </w:rPr>
        <w:t xml:space="preserve">W sytuacji wystąpienia okoliczności, o których wyżej mowa, każda ze </w:t>
      </w:r>
      <w:r w:rsidR="0024549A">
        <w:rPr>
          <w:rFonts w:ascii="Calibri Light" w:hAnsi="Calibri Light" w:cs="Calibri Light"/>
          <w:sz w:val="20"/>
        </w:rPr>
        <w:t>S</w:t>
      </w:r>
      <w:r w:rsidR="0024549A" w:rsidRPr="00C15FE4">
        <w:rPr>
          <w:rFonts w:ascii="Calibri Light" w:hAnsi="Calibri Light" w:cs="Calibri Light"/>
          <w:sz w:val="20"/>
        </w:rPr>
        <w:t xml:space="preserve">tron </w:t>
      </w:r>
      <w:r w:rsidRPr="00C15FE4">
        <w:rPr>
          <w:rFonts w:ascii="Calibri Light" w:hAnsi="Calibri Light" w:cs="Calibri Light"/>
          <w:sz w:val="20"/>
        </w:rPr>
        <w:t xml:space="preserve">może wystąpić z wnioskiem zawierającym: </w:t>
      </w:r>
    </w:p>
    <w:p w14:paraId="0BEB416D" w14:textId="77777777" w:rsidR="00EE2403" w:rsidRPr="00C15FE4" w:rsidRDefault="00EE2403" w:rsidP="00136F08">
      <w:pPr>
        <w:pStyle w:val="Akapitzlist"/>
        <w:numPr>
          <w:ilvl w:val="0"/>
          <w:numId w:val="17"/>
        </w:numPr>
        <w:tabs>
          <w:tab w:val="clear" w:pos="286"/>
          <w:tab w:val="left" w:pos="426"/>
          <w:tab w:val="num" w:pos="709"/>
        </w:tabs>
        <w:spacing w:before="60" w:after="60"/>
        <w:ind w:left="709"/>
        <w:jc w:val="both"/>
        <w:rPr>
          <w:rFonts w:ascii="Calibri Light" w:hAnsi="Calibri Light" w:cs="Calibri Light"/>
          <w:color w:val="000000"/>
          <w:sz w:val="20"/>
          <w:szCs w:val="20"/>
        </w:rPr>
      </w:pPr>
      <w:r w:rsidRPr="00C15FE4">
        <w:rPr>
          <w:rFonts w:ascii="Calibri Light" w:hAnsi="Calibri Light" w:cs="Calibri Light"/>
          <w:color w:val="000000"/>
          <w:sz w:val="20"/>
          <w:szCs w:val="20"/>
        </w:rPr>
        <w:t>opis propozycji zmiany, w tym wpływ na terminy wykonania,</w:t>
      </w:r>
    </w:p>
    <w:p w14:paraId="5B39A459" w14:textId="77777777" w:rsidR="00EE2403" w:rsidRPr="00C15FE4" w:rsidRDefault="00EE2403" w:rsidP="00136F08">
      <w:pPr>
        <w:pStyle w:val="Akapitzlist"/>
        <w:numPr>
          <w:ilvl w:val="0"/>
          <w:numId w:val="17"/>
        </w:numPr>
        <w:tabs>
          <w:tab w:val="clear" w:pos="286"/>
          <w:tab w:val="left" w:pos="426"/>
          <w:tab w:val="num" w:pos="709"/>
        </w:tabs>
        <w:spacing w:before="60" w:after="60"/>
        <w:ind w:left="709"/>
        <w:jc w:val="both"/>
        <w:rPr>
          <w:rFonts w:ascii="Calibri Light" w:hAnsi="Calibri Light" w:cs="Calibri Light"/>
          <w:color w:val="000000"/>
          <w:sz w:val="20"/>
          <w:szCs w:val="20"/>
        </w:rPr>
      </w:pPr>
      <w:r w:rsidRPr="00C15FE4">
        <w:rPr>
          <w:rFonts w:ascii="Calibri Light" w:hAnsi="Calibri Light" w:cs="Calibri Light"/>
          <w:color w:val="000000"/>
          <w:sz w:val="20"/>
          <w:szCs w:val="20"/>
        </w:rPr>
        <w:t>uzasadnienie zmiany.</w:t>
      </w:r>
    </w:p>
    <w:p w14:paraId="760220BB" w14:textId="7E13F1C5" w:rsidR="00EE2403" w:rsidRPr="00C15FE4" w:rsidRDefault="00EE2403" w:rsidP="00136F08">
      <w:pPr>
        <w:numPr>
          <w:ilvl w:val="0"/>
          <w:numId w:val="15"/>
        </w:numPr>
        <w:spacing w:before="120" w:after="120"/>
        <w:ind w:left="431" w:hanging="357"/>
        <w:jc w:val="both"/>
        <w:rPr>
          <w:rFonts w:ascii="Calibri Light" w:hAnsi="Calibri Light" w:cs="Calibri Light"/>
          <w:sz w:val="20"/>
        </w:rPr>
      </w:pPr>
      <w:r w:rsidRPr="00C15FE4">
        <w:rPr>
          <w:rFonts w:ascii="Calibri Light" w:hAnsi="Calibri Light" w:cs="Calibri Light"/>
          <w:sz w:val="20"/>
        </w:rPr>
        <w:t xml:space="preserve">Wszelkie zmiany i uzupełnienia niniejszej </w:t>
      </w:r>
      <w:r w:rsidR="0024549A">
        <w:rPr>
          <w:rFonts w:ascii="Calibri Light" w:hAnsi="Calibri Light" w:cs="Calibri Light"/>
          <w:sz w:val="20"/>
        </w:rPr>
        <w:t>Umow</w:t>
      </w:r>
      <w:r w:rsidRPr="00C15FE4">
        <w:rPr>
          <w:rFonts w:ascii="Calibri Light" w:hAnsi="Calibri Light" w:cs="Calibri Light"/>
          <w:sz w:val="20"/>
        </w:rPr>
        <w:t xml:space="preserve">y wymagają formy pisemnej pod rygorem nieważności - aneks do </w:t>
      </w:r>
      <w:r w:rsidR="0024549A">
        <w:rPr>
          <w:rFonts w:ascii="Calibri Light" w:hAnsi="Calibri Light" w:cs="Calibri Light"/>
          <w:sz w:val="20"/>
        </w:rPr>
        <w:t>Umow</w:t>
      </w:r>
      <w:r w:rsidRPr="00C15FE4">
        <w:rPr>
          <w:rFonts w:ascii="Calibri Light" w:hAnsi="Calibri Light" w:cs="Calibri Light"/>
          <w:sz w:val="20"/>
        </w:rPr>
        <w:t xml:space="preserve">y, z zastrzeżeniem przypadków określonych w niniejszym paragrafie, w których wskazano, że nie jest wymagane zawarcie aneksu do </w:t>
      </w:r>
      <w:r w:rsidR="0024549A">
        <w:rPr>
          <w:rFonts w:ascii="Calibri Light" w:hAnsi="Calibri Light" w:cs="Calibri Light"/>
          <w:sz w:val="20"/>
        </w:rPr>
        <w:t>Umow</w:t>
      </w:r>
      <w:r w:rsidRPr="00C15FE4">
        <w:rPr>
          <w:rFonts w:ascii="Calibri Light" w:hAnsi="Calibri Light" w:cs="Calibri Light"/>
          <w:sz w:val="20"/>
        </w:rPr>
        <w:t>y.</w:t>
      </w:r>
    </w:p>
    <w:p w14:paraId="2A97727D" w14:textId="0C2F2769" w:rsidR="00EE2403" w:rsidRDefault="00EE2403" w:rsidP="00136F08">
      <w:pPr>
        <w:numPr>
          <w:ilvl w:val="0"/>
          <w:numId w:val="15"/>
        </w:numPr>
        <w:spacing w:before="120" w:after="120"/>
        <w:ind w:left="431" w:hanging="357"/>
        <w:jc w:val="both"/>
        <w:rPr>
          <w:rFonts w:ascii="Calibri Light" w:hAnsi="Calibri Light" w:cs="Calibri Light"/>
          <w:sz w:val="20"/>
        </w:rPr>
      </w:pPr>
      <w:r w:rsidRPr="00C15FE4">
        <w:rPr>
          <w:rFonts w:ascii="Calibri Light" w:hAnsi="Calibri Light" w:cs="Calibri Light"/>
          <w:sz w:val="20"/>
        </w:rPr>
        <w:t>Jeżeli postanowienia niniejszej Umowy są albo staną się nieważne albo nieskuteczne, lub Umowa zawierać będzie lukę, nie narusza to ważności i skuteczności pozostałych postanowień Umowy. Zamiast nieważnych albo nieskutecznych postanowień lub jako wypełnienie luki obowiązywać będzie odpowiednia regulacja, która – jeżeli tylko będzie to prawnie dopuszczalne – w sposób możliwie bliski odpowiadać będzie temu, co Strony ustaliły albo temu, co by ustaliły, gdyby zawarły takie postanowienie, pod warunkiem, że jeżeli całość Umowy bez nieważnych albo nieskutecznych postanowień zachowuje rozsądną treść.</w:t>
      </w:r>
    </w:p>
    <w:p w14:paraId="4C40D0F3" w14:textId="77777777" w:rsidR="000D581D" w:rsidRPr="00C15FE4" w:rsidRDefault="000D581D" w:rsidP="00136F08">
      <w:pPr>
        <w:pStyle w:val="Akapitzlist"/>
        <w:widowControl w:val="0"/>
        <w:numPr>
          <w:ilvl w:val="0"/>
          <w:numId w:val="13"/>
        </w:numPr>
        <w:spacing w:before="240" w:after="60"/>
        <w:ind w:left="0" w:firstLine="0"/>
        <w:jc w:val="center"/>
        <w:rPr>
          <w:rFonts w:ascii="Calibri Light" w:hAnsi="Calibri Light" w:cs="Calibri Light"/>
          <w:sz w:val="20"/>
        </w:rPr>
      </w:pPr>
      <w:bookmarkStart w:id="7" w:name="_Hlk71273621"/>
    </w:p>
    <w:p w14:paraId="7824D8C8" w14:textId="77777777" w:rsidR="00ED0212" w:rsidRPr="00C15FE4" w:rsidRDefault="00ED0212" w:rsidP="00CB006D">
      <w:pPr>
        <w:tabs>
          <w:tab w:val="left" w:pos="2835"/>
          <w:tab w:val="left" w:pos="2977"/>
        </w:tabs>
        <w:spacing w:after="120"/>
        <w:ind w:left="74"/>
        <w:jc w:val="center"/>
        <w:rPr>
          <w:rFonts w:ascii="Calibri Light" w:hAnsi="Calibri Light" w:cs="Calibri Light"/>
          <w:b/>
          <w:sz w:val="20"/>
        </w:rPr>
      </w:pPr>
      <w:r w:rsidRPr="00C15FE4">
        <w:rPr>
          <w:rFonts w:ascii="Calibri Light" w:hAnsi="Calibri Light" w:cs="Calibri Light"/>
          <w:b/>
          <w:sz w:val="20"/>
        </w:rPr>
        <w:t xml:space="preserve">Postanowienia </w:t>
      </w:r>
      <w:r w:rsidR="00FB179E" w:rsidRPr="00C15FE4">
        <w:rPr>
          <w:rFonts w:ascii="Calibri Light" w:hAnsi="Calibri Light" w:cs="Calibri Light"/>
          <w:b/>
          <w:sz w:val="20"/>
        </w:rPr>
        <w:t>końcowe</w:t>
      </w:r>
      <w:r w:rsidR="00844565" w:rsidRPr="00C15FE4">
        <w:rPr>
          <w:rFonts w:ascii="Calibri Light" w:hAnsi="Calibri Light" w:cs="Calibri Light"/>
          <w:b/>
          <w:sz w:val="20"/>
        </w:rPr>
        <w:t xml:space="preserve"> </w:t>
      </w:r>
    </w:p>
    <w:bookmarkEnd w:id="7"/>
    <w:p w14:paraId="116175E6" w14:textId="29CA53C6" w:rsidR="0030622E" w:rsidRPr="00C15FE4" w:rsidRDefault="0030622E" w:rsidP="0030622E">
      <w:pPr>
        <w:numPr>
          <w:ilvl w:val="0"/>
          <w:numId w:val="10"/>
        </w:numPr>
        <w:spacing w:before="60" w:after="60"/>
        <w:jc w:val="both"/>
        <w:rPr>
          <w:rFonts w:ascii="Calibri Light" w:hAnsi="Calibri Light" w:cs="Calibri Light"/>
          <w:sz w:val="20"/>
        </w:rPr>
      </w:pPr>
      <w:r w:rsidRPr="00C15FE4">
        <w:rPr>
          <w:rFonts w:ascii="Calibri Light" w:hAnsi="Calibri Light" w:cs="Calibri Light"/>
          <w:sz w:val="20"/>
        </w:rPr>
        <w:t>Strony ustalają, że w sprawach nieuregulowanych postanowieniami niniejszej Umowy będą miały zastosowanie przepisy prawa polskiego, w szczególności Kodeksu cywilnego.</w:t>
      </w:r>
    </w:p>
    <w:p w14:paraId="62F4C3EE" w14:textId="5E2F0535" w:rsidR="0030622E" w:rsidRPr="00C15FE4" w:rsidRDefault="0075786F" w:rsidP="0030622E">
      <w:pPr>
        <w:numPr>
          <w:ilvl w:val="0"/>
          <w:numId w:val="10"/>
        </w:numPr>
        <w:spacing w:before="60" w:after="60"/>
        <w:jc w:val="both"/>
        <w:rPr>
          <w:rFonts w:ascii="Calibri Light" w:hAnsi="Calibri Light" w:cs="Calibri Light"/>
          <w:sz w:val="20"/>
        </w:rPr>
      </w:pPr>
      <w:r w:rsidRPr="00C15FE4">
        <w:rPr>
          <w:rFonts w:ascii="Calibri Light" w:hAnsi="Calibri Light" w:cs="Calibri Light"/>
          <w:sz w:val="20"/>
        </w:rPr>
        <w:t>Strony zgodnie ustalają, że Wykonawca nie może dokonać cesji jakichkolwiek praw lub obowiązków wynikających z</w:t>
      </w:r>
      <w:r w:rsidR="00367BE2">
        <w:rPr>
          <w:rFonts w:ascii="Calibri Light" w:hAnsi="Calibri Light" w:cs="Calibri Light"/>
          <w:sz w:val="20"/>
        </w:rPr>
        <w:t> </w:t>
      </w:r>
      <w:r w:rsidRPr="00C15FE4">
        <w:rPr>
          <w:rFonts w:ascii="Calibri Light" w:hAnsi="Calibri Light" w:cs="Calibri Light"/>
          <w:sz w:val="20"/>
        </w:rPr>
        <w:t xml:space="preserve">tej </w:t>
      </w:r>
      <w:r w:rsidR="0024549A">
        <w:rPr>
          <w:rFonts w:ascii="Calibri Light" w:hAnsi="Calibri Light" w:cs="Calibri Light"/>
          <w:sz w:val="20"/>
        </w:rPr>
        <w:t>Umow</w:t>
      </w:r>
      <w:r w:rsidRPr="00C15FE4">
        <w:rPr>
          <w:rFonts w:ascii="Calibri Light" w:hAnsi="Calibri Light" w:cs="Calibri Light"/>
          <w:sz w:val="20"/>
        </w:rPr>
        <w:t>y, bez pisemnej zgody Zamawiającego.</w:t>
      </w:r>
    </w:p>
    <w:p w14:paraId="630D7752" w14:textId="77777777" w:rsidR="0030622E" w:rsidRPr="00C15FE4" w:rsidRDefault="0030622E" w:rsidP="0030622E">
      <w:pPr>
        <w:numPr>
          <w:ilvl w:val="0"/>
          <w:numId w:val="10"/>
        </w:numPr>
        <w:spacing w:before="60" w:after="60"/>
        <w:jc w:val="both"/>
        <w:rPr>
          <w:rFonts w:ascii="Calibri Light" w:hAnsi="Calibri Light" w:cs="Calibri Light"/>
          <w:sz w:val="20"/>
        </w:rPr>
      </w:pPr>
      <w:r w:rsidRPr="00C15FE4">
        <w:rPr>
          <w:rFonts w:ascii="Calibri Light" w:hAnsi="Calibri Light" w:cs="Calibri Light"/>
          <w:sz w:val="20"/>
        </w:rPr>
        <w:t>Zamawiający oraz Wykonawca zarówno w trakcie obowiązywania niniejszej Umowy, jak również po jej zakończeniu, są zobowiązani do zachowania w tajemnicy wszelkich informacji dotyczących warunków i realizacji niniejszej Umowy, z wyłączeniem informacji podlegających obowiązkowi podania ich do wiadomości publicznej.</w:t>
      </w:r>
    </w:p>
    <w:p w14:paraId="16A77A48" w14:textId="77777777" w:rsidR="0030622E" w:rsidRPr="00C15FE4" w:rsidRDefault="0030622E" w:rsidP="0030622E">
      <w:pPr>
        <w:numPr>
          <w:ilvl w:val="0"/>
          <w:numId w:val="10"/>
        </w:numPr>
        <w:spacing w:before="60" w:after="60"/>
        <w:jc w:val="both"/>
        <w:rPr>
          <w:rFonts w:ascii="Calibri Light" w:hAnsi="Calibri Light" w:cs="Calibri Light"/>
          <w:sz w:val="20"/>
        </w:rPr>
      </w:pPr>
      <w:r w:rsidRPr="00C15FE4">
        <w:rPr>
          <w:rFonts w:ascii="Calibri Light" w:hAnsi="Calibri Light" w:cs="Calibri Light"/>
          <w:sz w:val="20"/>
        </w:rPr>
        <w:t>Strona Umowy, która naruszyła postanowienia ust. 3 odpowiada za wyrządzenie szkody na zasadach ogólnych.</w:t>
      </w:r>
    </w:p>
    <w:p w14:paraId="320AC871" w14:textId="77777777" w:rsidR="0030622E" w:rsidRPr="00C15FE4" w:rsidRDefault="0030622E" w:rsidP="0030622E">
      <w:pPr>
        <w:numPr>
          <w:ilvl w:val="0"/>
          <w:numId w:val="10"/>
        </w:numPr>
        <w:spacing w:before="60" w:after="60"/>
        <w:jc w:val="both"/>
        <w:rPr>
          <w:rFonts w:ascii="Calibri Light" w:hAnsi="Calibri Light" w:cs="Calibri Light"/>
          <w:sz w:val="20"/>
        </w:rPr>
      </w:pPr>
      <w:r w:rsidRPr="00C15FE4">
        <w:rPr>
          <w:rFonts w:ascii="Calibri Light" w:hAnsi="Calibri Light" w:cs="Calibri Light"/>
          <w:sz w:val="20"/>
        </w:rPr>
        <w:t>Spory wynikłe na tle realizacji niniejszej Umowy rozstrzygane będą przez sąd miejscowo właściwy dla siedziby Zamawiającego.</w:t>
      </w:r>
    </w:p>
    <w:p w14:paraId="1ED58E65" w14:textId="77777777" w:rsidR="0030622E" w:rsidRPr="00C15FE4" w:rsidRDefault="0030622E" w:rsidP="00136F08">
      <w:pPr>
        <w:pStyle w:val="Akapitzlist"/>
        <w:widowControl w:val="0"/>
        <w:numPr>
          <w:ilvl w:val="0"/>
          <w:numId w:val="13"/>
        </w:numPr>
        <w:spacing w:before="240" w:after="60"/>
        <w:ind w:left="0" w:firstLine="0"/>
        <w:jc w:val="center"/>
        <w:rPr>
          <w:rFonts w:ascii="Calibri Light" w:hAnsi="Calibri Light" w:cs="Calibri Light"/>
          <w:sz w:val="20"/>
        </w:rPr>
      </w:pPr>
    </w:p>
    <w:p w14:paraId="4D13965B" w14:textId="333E9369" w:rsidR="0030622E" w:rsidRPr="00C15FE4" w:rsidRDefault="0030622E" w:rsidP="00BC6FF9">
      <w:pPr>
        <w:spacing w:after="120"/>
        <w:jc w:val="center"/>
        <w:rPr>
          <w:rFonts w:ascii="Calibri Light" w:hAnsi="Calibri Light" w:cs="Calibri Light"/>
          <w:b/>
          <w:sz w:val="20"/>
        </w:rPr>
      </w:pPr>
      <w:r w:rsidRPr="00C15FE4">
        <w:rPr>
          <w:rFonts w:ascii="Calibri Light" w:hAnsi="Calibri Light" w:cs="Calibri Light"/>
          <w:b/>
          <w:sz w:val="20"/>
        </w:rPr>
        <w:t>Załączniki</w:t>
      </w:r>
    </w:p>
    <w:p w14:paraId="5A6821BC" w14:textId="4CE798CC" w:rsidR="00576A95" w:rsidRPr="00C15FE4" w:rsidRDefault="0030622E" w:rsidP="00E443DC">
      <w:pPr>
        <w:spacing w:before="120" w:after="120"/>
        <w:rPr>
          <w:rFonts w:ascii="Calibri Light" w:hAnsi="Calibri Light" w:cs="Calibri Light"/>
          <w:sz w:val="20"/>
        </w:rPr>
      </w:pPr>
      <w:r w:rsidRPr="00C15FE4">
        <w:rPr>
          <w:rFonts w:ascii="Calibri Light" w:hAnsi="Calibri Light" w:cs="Calibri Light"/>
          <w:sz w:val="20"/>
        </w:rPr>
        <w:t xml:space="preserve">Integralną część </w:t>
      </w:r>
      <w:r w:rsidR="0024549A">
        <w:rPr>
          <w:rFonts w:ascii="Calibri Light" w:hAnsi="Calibri Light" w:cs="Calibri Light"/>
          <w:sz w:val="20"/>
        </w:rPr>
        <w:t>Umow</w:t>
      </w:r>
      <w:r w:rsidRPr="00C15FE4">
        <w:rPr>
          <w:rFonts w:ascii="Calibri Light" w:hAnsi="Calibri Light" w:cs="Calibri Light"/>
          <w:sz w:val="20"/>
        </w:rPr>
        <w:t xml:space="preserve">y stanowią </w:t>
      </w:r>
      <w:r w:rsidR="000D581D" w:rsidRPr="00C15FE4">
        <w:rPr>
          <w:rFonts w:ascii="Calibri Light" w:hAnsi="Calibri Light" w:cs="Calibri Light"/>
          <w:sz w:val="20"/>
        </w:rPr>
        <w:t>Załącznik</w:t>
      </w:r>
      <w:r w:rsidR="00FB179E" w:rsidRPr="00C15FE4">
        <w:rPr>
          <w:rFonts w:ascii="Calibri Light" w:hAnsi="Calibri Light" w:cs="Calibri Light"/>
          <w:sz w:val="20"/>
        </w:rPr>
        <w:t>i</w:t>
      </w:r>
      <w:r w:rsidR="000D581D" w:rsidRPr="00C15FE4">
        <w:rPr>
          <w:rFonts w:ascii="Calibri Light" w:hAnsi="Calibri Light" w:cs="Calibri Light"/>
          <w:sz w:val="20"/>
        </w:rPr>
        <w:t>:</w:t>
      </w:r>
    </w:p>
    <w:p w14:paraId="09A94DE2" w14:textId="63AD92A3" w:rsidR="00E443DC" w:rsidRDefault="00E443DC" w:rsidP="00E443DC">
      <w:pPr>
        <w:pStyle w:val="Akapitzlist"/>
        <w:numPr>
          <w:ilvl w:val="0"/>
          <w:numId w:val="18"/>
        </w:numPr>
        <w:spacing w:before="120" w:after="120"/>
        <w:ind w:left="284" w:hanging="292"/>
        <w:jc w:val="both"/>
        <w:rPr>
          <w:rFonts w:ascii="Calibri Light" w:hAnsi="Calibri Light" w:cs="Calibri Light"/>
          <w:sz w:val="20"/>
        </w:rPr>
      </w:pPr>
      <w:r w:rsidRPr="00C15FE4">
        <w:rPr>
          <w:rFonts w:ascii="Calibri Light" w:hAnsi="Calibri Light" w:cs="Calibri Light"/>
          <w:sz w:val="20"/>
        </w:rPr>
        <w:t xml:space="preserve">Załącznik nr 1 – </w:t>
      </w:r>
      <w:r w:rsidR="00E408A0">
        <w:rPr>
          <w:rFonts w:ascii="Calibri Light" w:hAnsi="Calibri Light" w:cs="Calibri Light"/>
          <w:sz w:val="20"/>
        </w:rPr>
        <w:t>Opis Przedmiotu Zamówienia</w:t>
      </w:r>
    </w:p>
    <w:p w14:paraId="2FCC2F8E" w14:textId="35615DB9" w:rsidR="009A1B95" w:rsidRPr="000E1701" w:rsidRDefault="009A1B95" w:rsidP="00E443DC">
      <w:pPr>
        <w:pStyle w:val="Akapitzlist"/>
        <w:numPr>
          <w:ilvl w:val="0"/>
          <w:numId w:val="18"/>
        </w:numPr>
        <w:spacing w:before="120" w:after="120"/>
        <w:ind w:left="284" w:hanging="292"/>
        <w:jc w:val="both"/>
        <w:rPr>
          <w:rFonts w:ascii="Calibri Light" w:hAnsi="Calibri Light" w:cs="Calibri Light"/>
          <w:sz w:val="20"/>
          <w:szCs w:val="20"/>
        </w:rPr>
      </w:pPr>
      <w:r w:rsidRPr="000E1701">
        <w:rPr>
          <w:rFonts w:ascii="Calibri Light" w:hAnsi="Calibri Light" w:cs="Calibri Light"/>
          <w:sz w:val="20"/>
          <w:szCs w:val="20"/>
        </w:rPr>
        <w:t xml:space="preserve">Załącznik nr 2 - załącznik nr 6_Ankieta Dojrzałości </w:t>
      </w:r>
      <w:proofErr w:type="spellStart"/>
      <w:r w:rsidRPr="000E1701">
        <w:rPr>
          <w:rFonts w:ascii="Calibri Light" w:hAnsi="Calibri Light" w:cs="Calibri Light"/>
          <w:sz w:val="20"/>
          <w:szCs w:val="20"/>
        </w:rPr>
        <w:t>Cyberbezpieczeństwa</w:t>
      </w:r>
      <w:proofErr w:type="spellEnd"/>
      <w:r w:rsidRPr="000E1701">
        <w:rPr>
          <w:rFonts w:ascii="Calibri Light" w:hAnsi="Calibri Light" w:cs="Calibri Light"/>
          <w:sz w:val="20"/>
          <w:szCs w:val="20"/>
        </w:rPr>
        <w:t xml:space="preserve"> w JST do </w:t>
      </w:r>
      <w:r w:rsidR="003859BC" w:rsidRPr="000E1701">
        <w:rPr>
          <w:rFonts w:ascii="Calibri Light" w:hAnsi="Calibri Light" w:cs="Calibri Light"/>
          <w:sz w:val="20"/>
          <w:szCs w:val="20"/>
        </w:rPr>
        <w:t>regulaminu konkursu</w:t>
      </w:r>
      <w:r w:rsidRPr="000E1701">
        <w:rPr>
          <w:rFonts w:ascii="Calibri Light" w:hAnsi="Calibri Light" w:cs="Calibri Light"/>
          <w:sz w:val="20"/>
          <w:szCs w:val="20"/>
        </w:rPr>
        <w:t xml:space="preserve"> grantowego </w:t>
      </w:r>
      <w:proofErr w:type="spellStart"/>
      <w:r w:rsidRPr="000E1701">
        <w:rPr>
          <w:rFonts w:ascii="Calibri Light" w:hAnsi="Calibri Light" w:cs="Calibri Light"/>
          <w:sz w:val="20"/>
          <w:szCs w:val="20"/>
        </w:rPr>
        <w:t>Cyberbezpieczny</w:t>
      </w:r>
      <w:proofErr w:type="spellEnd"/>
      <w:r w:rsidRPr="000E1701">
        <w:rPr>
          <w:rFonts w:ascii="Calibri Light" w:hAnsi="Calibri Light" w:cs="Calibri Light"/>
          <w:sz w:val="20"/>
          <w:szCs w:val="20"/>
        </w:rPr>
        <w:t xml:space="preserve"> Samorząd</w:t>
      </w:r>
    </w:p>
    <w:p w14:paraId="48806AA6" w14:textId="3A6DFD3E" w:rsidR="00541DD3" w:rsidRDefault="00541DD3" w:rsidP="00E443DC">
      <w:pPr>
        <w:pStyle w:val="Akapitzlist"/>
        <w:numPr>
          <w:ilvl w:val="0"/>
          <w:numId w:val="18"/>
        </w:numPr>
        <w:spacing w:before="120" w:after="120"/>
        <w:ind w:left="284" w:hanging="292"/>
        <w:jc w:val="both"/>
        <w:rPr>
          <w:rFonts w:ascii="Calibri Light" w:hAnsi="Calibri Light" w:cs="Calibri Light"/>
          <w:sz w:val="20"/>
        </w:rPr>
      </w:pPr>
      <w:r w:rsidRPr="000E1701">
        <w:rPr>
          <w:rFonts w:ascii="Calibri Light" w:hAnsi="Calibri Light" w:cs="Calibri Light"/>
          <w:sz w:val="20"/>
        </w:rPr>
        <w:t xml:space="preserve">Załącznik nr </w:t>
      </w:r>
      <w:r w:rsidR="009A1B95" w:rsidRPr="000E1701">
        <w:rPr>
          <w:rFonts w:ascii="Calibri Light" w:hAnsi="Calibri Light" w:cs="Calibri Light"/>
          <w:sz w:val="20"/>
        </w:rPr>
        <w:t>3</w:t>
      </w:r>
      <w:r w:rsidRPr="000E1701">
        <w:rPr>
          <w:rFonts w:ascii="Calibri Light" w:hAnsi="Calibri Light" w:cs="Calibri Light"/>
          <w:sz w:val="20"/>
        </w:rPr>
        <w:t xml:space="preserve"> – </w:t>
      </w:r>
      <w:r w:rsidR="00152AF5" w:rsidRPr="000E1701">
        <w:rPr>
          <w:rFonts w:ascii="Calibri Light" w:hAnsi="Calibri Light" w:cs="Calibri Light"/>
          <w:sz w:val="20"/>
        </w:rPr>
        <w:t xml:space="preserve">Oferta </w:t>
      </w:r>
      <w:r w:rsidR="00E408A0" w:rsidRPr="000E1701">
        <w:rPr>
          <w:rFonts w:ascii="Calibri Light" w:hAnsi="Calibri Light" w:cs="Calibri Light"/>
          <w:sz w:val="20"/>
        </w:rPr>
        <w:t>W</w:t>
      </w:r>
      <w:r w:rsidR="00152AF5" w:rsidRPr="000E1701">
        <w:rPr>
          <w:rFonts w:ascii="Calibri Light" w:hAnsi="Calibri Light" w:cs="Calibri Light"/>
          <w:sz w:val="20"/>
        </w:rPr>
        <w:t>ykonawcy</w:t>
      </w:r>
    </w:p>
    <w:p w14:paraId="3D51ADD2" w14:textId="77777777" w:rsidR="00DF3F71" w:rsidRDefault="00DF3F71" w:rsidP="00DF3F71">
      <w:pPr>
        <w:pStyle w:val="Akapitzlist"/>
        <w:spacing w:before="120" w:after="120"/>
        <w:ind w:left="284"/>
        <w:jc w:val="both"/>
        <w:rPr>
          <w:rFonts w:ascii="Calibri Light" w:hAnsi="Calibri Light" w:cs="Calibri Light"/>
          <w:sz w:val="20"/>
        </w:rPr>
      </w:pPr>
    </w:p>
    <w:p w14:paraId="23CDDF82" w14:textId="77777777" w:rsidR="00DF3F71" w:rsidRDefault="00DF3F71" w:rsidP="00DF3F71">
      <w:pPr>
        <w:pStyle w:val="Akapitzlist"/>
        <w:spacing w:before="120" w:after="120"/>
        <w:ind w:left="284"/>
        <w:jc w:val="both"/>
        <w:rPr>
          <w:rFonts w:ascii="Calibri Light" w:hAnsi="Calibri Light" w:cs="Calibri Light"/>
          <w:sz w:val="20"/>
        </w:rPr>
      </w:pPr>
    </w:p>
    <w:p w14:paraId="3D09BD7A" w14:textId="77777777" w:rsidR="00DF3F71" w:rsidRDefault="00DF3F71" w:rsidP="00DF3F71">
      <w:pPr>
        <w:pStyle w:val="Akapitzlist"/>
        <w:spacing w:before="120" w:after="120"/>
        <w:ind w:left="284"/>
        <w:jc w:val="both"/>
        <w:rPr>
          <w:rFonts w:ascii="Calibri Light" w:hAnsi="Calibri Light" w:cs="Calibri Light"/>
          <w:sz w:val="20"/>
        </w:rPr>
      </w:pPr>
    </w:p>
    <w:p w14:paraId="367CBFF8" w14:textId="77777777" w:rsidR="00DF3F71" w:rsidRDefault="00DF3F71" w:rsidP="00DF3F71">
      <w:pPr>
        <w:pStyle w:val="Akapitzlist"/>
        <w:spacing w:before="120" w:after="120"/>
        <w:ind w:left="284"/>
        <w:jc w:val="both"/>
        <w:rPr>
          <w:rFonts w:ascii="Calibri Light" w:hAnsi="Calibri Light" w:cs="Calibri Light"/>
          <w:sz w:val="20"/>
        </w:rPr>
      </w:pPr>
    </w:p>
    <w:p w14:paraId="4C87EC7B" w14:textId="42B507C1" w:rsidR="0024549A" w:rsidRPr="000E1701" w:rsidRDefault="0024549A" w:rsidP="00E443DC">
      <w:pPr>
        <w:pStyle w:val="Akapitzlist"/>
        <w:numPr>
          <w:ilvl w:val="0"/>
          <w:numId w:val="18"/>
        </w:numPr>
        <w:spacing w:before="120" w:after="120"/>
        <w:ind w:left="284" w:hanging="292"/>
        <w:jc w:val="both"/>
        <w:rPr>
          <w:rFonts w:ascii="Calibri Light" w:hAnsi="Calibri Light" w:cs="Calibri Light"/>
          <w:sz w:val="20"/>
        </w:rPr>
      </w:pPr>
      <w:r>
        <w:rPr>
          <w:rFonts w:ascii="Calibri Light" w:hAnsi="Calibri Light" w:cs="Calibri Light"/>
          <w:sz w:val="20"/>
        </w:rPr>
        <w:lastRenderedPageBreak/>
        <w:t>Załącznik nr 4 – umowa powierzenia danych</w:t>
      </w:r>
    </w:p>
    <w:p w14:paraId="6FD84072" w14:textId="3F65B288" w:rsidR="00004DDC" w:rsidRPr="00C15FE4" w:rsidRDefault="00004DDC" w:rsidP="00004DDC">
      <w:pPr>
        <w:jc w:val="both"/>
        <w:rPr>
          <w:rFonts w:ascii="Calibri Light" w:hAnsi="Calibri Light" w:cs="Calibri Light"/>
          <w:sz w:val="20"/>
        </w:rPr>
      </w:pPr>
    </w:p>
    <w:p w14:paraId="3B7EEA0B" w14:textId="0EE56B49" w:rsidR="002772D6" w:rsidRPr="00C15FE4" w:rsidRDefault="002772D6" w:rsidP="00004DDC">
      <w:pPr>
        <w:jc w:val="both"/>
        <w:rPr>
          <w:rFonts w:ascii="Calibri Light" w:hAnsi="Calibri Light" w:cs="Calibri Light"/>
          <w:sz w:val="20"/>
        </w:rPr>
      </w:pPr>
    </w:p>
    <w:p w14:paraId="18BFA7C0" w14:textId="77777777" w:rsidR="002772D6" w:rsidRPr="00C15FE4" w:rsidRDefault="002772D6" w:rsidP="00004DDC">
      <w:pPr>
        <w:jc w:val="both"/>
        <w:rPr>
          <w:rFonts w:ascii="Calibri Light" w:hAnsi="Calibri Light" w:cs="Calibri Light"/>
          <w:sz w:val="20"/>
        </w:rPr>
      </w:pPr>
    </w:p>
    <w:p w14:paraId="162BFFBF" w14:textId="029EFAFB" w:rsidR="00541DD3" w:rsidRPr="00C15FE4" w:rsidRDefault="00541DD3" w:rsidP="00687CBF">
      <w:pPr>
        <w:tabs>
          <w:tab w:val="left" w:pos="6096"/>
        </w:tabs>
        <w:spacing w:before="120"/>
        <w:ind w:left="715" w:firstLine="708"/>
        <w:rPr>
          <w:rFonts w:ascii="Calibri Light" w:hAnsi="Calibri Light" w:cs="Calibri Light"/>
          <w:b/>
          <w:sz w:val="22"/>
          <w:szCs w:val="22"/>
          <w:lang w:val="x-none"/>
        </w:rPr>
      </w:pPr>
      <w:r w:rsidRPr="00C15FE4">
        <w:rPr>
          <w:rFonts w:ascii="Calibri Light" w:hAnsi="Calibri Light" w:cs="Calibri Light"/>
          <w:b/>
          <w:sz w:val="22"/>
          <w:szCs w:val="22"/>
          <w:lang w:val="x-none"/>
        </w:rPr>
        <w:t>Zamawiający</w:t>
      </w:r>
      <w:r w:rsidR="00687CBF" w:rsidRPr="00C15FE4">
        <w:rPr>
          <w:rFonts w:ascii="Calibri Light" w:hAnsi="Calibri Light" w:cs="Calibri Light"/>
          <w:b/>
          <w:sz w:val="22"/>
          <w:szCs w:val="22"/>
        </w:rPr>
        <w:tab/>
      </w:r>
      <w:r w:rsidR="00687CBF" w:rsidRPr="00C15FE4">
        <w:rPr>
          <w:rFonts w:ascii="Calibri Light" w:hAnsi="Calibri Light" w:cs="Calibri Light"/>
          <w:b/>
          <w:sz w:val="22"/>
          <w:szCs w:val="22"/>
        </w:rPr>
        <w:tab/>
      </w:r>
      <w:r w:rsidRPr="00C15FE4">
        <w:rPr>
          <w:rFonts w:ascii="Calibri Light" w:hAnsi="Calibri Light" w:cs="Calibri Light"/>
          <w:b/>
          <w:sz w:val="22"/>
          <w:szCs w:val="22"/>
          <w:lang w:val="x-none"/>
        </w:rPr>
        <w:t>Wykonawca</w:t>
      </w:r>
    </w:p>
    <w:p w14:paraId="1607F8F5" w14:textId="77777777" w:rsidR="00687CBF" w:rsidRPr="00C15FE4" w:rsidRDefault="00687CBF" w:rsidP="00687CBF">
      <w:pPr>
        <w:tabs>
          <w:tab w:val="left" w:pos="5529"/>
        </w:tabs>
        <w:ind w:firstLine="1"/>
        <w:jc w:val="both"/>
        <w:rPr>
          <w:rFonts w:ascii="Calibri Light" w:hAnsi="Calibri Light" w:cs="Calibri Light"/>
          <w:sz w:val="22"/>
          <w:szCs w:val="22"/>
        </w:rPr>
      </w:pPr>
    </w:p>
    <w:p w14:paraId="75F03BFC" w14:textId="5A80B0B5" w:rsidR="00541DD3" w:rsidRPr="00C15FE4" w:rsidRDefault="00541DD3" w:rsidP="00687CBF">
      <w:pPr>
        <w:tabs>
          <w:tab w:val="left" w:pos="5529"/>
        </w:tabs>
        <w:ind w:left="851" w:firstLine="1"/>
        <w:jc w:val="both"/>
        <w:rPr>
          <w:rFonts w:ascii="Calibri Light" w:hAnsi="Calibri Light" w:cs="Calibri Light"/>
          <w:sz w:val="20"/>
        </w:rPr>
      </w:pPr>
      <w:r w:rsidRPr="00C15FE4">
        <w:rPr>
          <w:rFonts w:ascii="Calibri Light" w:hAnsi="Calibri Light" w:cs="Calibri Light"/>
          <w:sz w:val="22"/>
          <w:szCs w:val="22"/>
        </w:rPr>
        <w:t>………………………………………………</w:t>
      </w:r>
      <w:r w:rsidRPr="00C15FE4">
        <w:rPr>
          <w:rFonts w:ascii="Calibri Light" w:hAnsi="Calibri Light" w:cs="Calibri Light"/>
          <w:sz w:val="22"/>
          <w:szCs w:val="22"/>
        </w:rPr>
        <w:tab/>
        <w:t>………………………………………</w:t>
      </w:r>
    </w:p>
    <w:p w14:paraId="495A3073" w14:textId="77777777" w:rsidR="00576A95" w:rsidRPr="00C15FE4" w:rsidRDefault="00576A95" w:rsidP="00D1439C">
      <w:pPr>
        <w:ind w:left="-284"/>
        <w:jc w:val="both"/>
        <w:rPr>
          <w:rFonts w:ascii="Calibri Light" w:hAnsi="Calibri Light" w:cs="Calibri Light"/>
          <w:sz w:val="20"/>
        </w:rPr>
      </w:pPr>
    </w:p>
    <w:sectPr w:rsidR="00576A95" w:rsidRPr="00C15FE4" w:rsidSect="00EF76E1">
      <w:footerReference w:type="default" r:id="rId9"/>
      <w:headerReference w:type="first" r:id="rId10"/>
      <w:footerReference w:type="first" r:id="rId11"/>
      <w:pgSz w:w="11907" w:h="16840" w:code="9"/>
      <w:pgMar w:top="1134" w:right="1134" w:bottom="1474" w:left="1134" w:header="397" w:footer="39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12F1C3" w14:textId="77777777" w:rsidR="005C44B3" w:rsidRDefault="005C44B3">
      <w:r>
        <w:separator/>
      </w:r>
    </w:p>
  </w:endnote>
  <w:endnote w:type="continuationSeparator" w:id="0">
    <w:p w14:paraId="2B5C7DAC" w14:textId="77777777" w:rsidR="005C44B3" w:rsidRDefault="005C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tarSymbol">
    <w:altName w:val="Calibri"/>
    <w:charset w:val="EE"/>
    <w:family w:val="auto"/>
    <w:pitch w:val="default"/>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FrankfurtGothic">
    <w:altName w:val="Calibri"/>
    <w:charset w:val="EE"/>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Light" w:hAnsi="Calibri Light" w:cs="Calibri Light"/>
        <w:sz w:val="18"/>
        <w:szCs w:val="18"/>
      </w:rPr>
      <w:id w:val="1106783287"/>
      <w:docPartObj>
        <w:docPartGallery w:val="Page Numbers (Bottom of Page)"/>
        <w:docPartUnique/>
      </w:docPartObj>
    </w:sdtPr>
    <w:sdtContent>
      <w:sdt>
        <w:sdtPr>
          <w:rPr>
            <w:rFonts w:ascii="Calibri Light" w:hAnsi="Calibri Light" w:cs="Calibri Light"/>
            <w:sz w:val="18"/>
            <w:szCs w:val="18"/>
          </w:rPr>
          <w:id w:val="137923259"/>
          <w:docPartObj>
            <w:docPartGallery w:val="Page Numbers (Top of Page)"/>
            <w:docPartUnique/>
          </w:docPartObj>
        </w:sdtPr>
        <w:sdtContent>
          <w:p w14:paraId="46CC9FFB" w14:textId="49DC760C" w:rsidR="00D66688" w:rsidRPr="00D66688" w:rsidRDefault="00D66688" w:rsidP="00D66688">
            <w:pPr>
              <w:pStyle w:val="Stopka"/>
              <w:jc w:val="right"/>
              <w:rPr>
                <w:rFonts w:ascii="Calibri Light" w:hAnsi="Calibri Light" w:cs="Calibri Light"/>
                <w:sz w:val="18"/>
                <w:szCs w:val="18"/>
              </w:rPr>
            </w:pPr>
            <w:r>
              <w:rPr>
                <w:noProof/>
              </w:rPr>
              <w:drawing>
                <wp:anchor distT="0" distB="0" distL="114300" distR="114300" simplePos="0" relativeHeight="251665408" behindDoc="1" locked="0" layoutInCell="1" allowOverlap="1" wp14:anchorId="336F31E4" wp14:editId="568DEC86">
                  <wp:simplePos x="0" y="0"/>
                  <wp:positionH relativeFrom="column">
                    <wp:posOffset>-269240</wp:posOffset>
                  </wp:positionH>
                  <wp:positionV relativeFrom="paragraph">
                    <wp:posOffset>-542067</wp:posOffset>
                  </wp:positionV>
                  <wp:extent cx="6479540" cy="669290"/>
                  <wp:effectExtent l="0" t="0" r="0" b="0"/>
                  <wp:wrapNone/>
                  <wp:docPr id="545339868" name="Obraz 5453398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1">
                            <a:extLst>
                              <a:ext uri="{28A0092B-C50C-407E-A947-70E740481C1C}">
                                <a14:useLocalDpi xmlns:a14="http://schemas.microsoft.com/office/drawing/2010/main" val="0"/>
                              </a:ext>
                            </a:extLst>
                          </a:blip>
                          <a:stretch>
                            <a:fillRect/>
                          </a:stretch>
                        </pic:blipFill>
                        <pic:spPr>
                          <a:xfrm>
                            <a:off x="0" y="0"/>
                            <a:ext cx="6479540" cy="669290"/>
                          </a:xfrm>
                          <a:prstGeom prst="rect">
                            <a:avLst/>
                          </a:prstGeom>
                        </pic:spPr>
                      </pic:pic>
                    </a:graphicData>
                  </a:graphic>
                </wp:anchor>
              </w:drawing>
            </w:r>
            <w:r w:rsidRPr="00D66688">
              <w:rPr>
                <w:rFonts w:ascii="Calibri Light" w:hAnsi="Calibri Light" w:cs="Calibri Light"/>
                <w:sz w:val="18"/>
                <w:szCs w:val="18"/>
              </w:rPr>
              <w:t xml:space="preserve">Strona </w:t>
            </w:r>
            <w:r w:rsidRPr="00D66688">
              <w:rPr>
                <w:rFonts w:ascii="Calibri Light" w:hAnsi="Calibri Light" w:cs="Calibri Light"/>
                <w:b/>
                <w:bCs/>
                <w:sz w:val="18"/>
                <w:szCs w:val="18"/>
              </w:rPr>
              <w:fldChar w:fldCharType="begin"/>
            </w:r>
            <w:r w:rsidRPr="00D66688">
              <w:rPr>
                <w:rFonts w:ascii="Calibri Light" w:hAnsi="Calibri Light" w:cs="Calibri Light"/>
                <w:b/>
                <w:bCs/>
                <w:sz w:val="18"/>
                <w:szCs w:val="18"/>
              </w:rPr>
              <w:instrText>PAGE</w:instrText>
            </w:r>
            <w:r w:rsidRPr="00D66688">
              <w:rPr>
                <w:rFonts w:ascii="Calibri Light" w:hAnsi="Calibri Light" w:cs="Calibri Light"/>
                <w:b/>
                <w:bCs/>
                <w:sz w:val="18"/>
                <w:szCs w:val="18"/>
              </w:rPr>
              <w:fldChar w:fldCharType="separate"/>
            </w:r>
            <w:r w:rsidR="000E66D2">
              <w:rPr>
                <w:rFonts w:ascii="Calibri Light" w:hAnsi="Calibri Light" w:cs="Calibri Light"/>
                <w:b/>
                <w:bCs/>
                <w:noProof/>
                <w:sz w:val="18"/>
                <w:szCs w:val="18"/>
              </w:rPr>
              <w:t>2</w:t>
            </w:r>
            <w:r w:rsidRPr="00D66688">
              <w:rPr>
                <w:rFonts w:ascii="Calibri Light" w:hAnsi="Calibri Light" w:cs="Calibri Light"/>
                <w:b/>
                <w:bCs/>
                <w:sz w:val="18"/>
                <w:szCs w:val="18"/>
              </w:rPr>
              <w:fldChar w:fldCharType="end"/>
            </w:r>
            <w:r w:rsidRPr="00D66688">
              <w:rPr>
                <w:rFonts w:ascii="Calibri Light" w:hAnsi="Calibri Light" w:cs="Calibri Light"/>
                <w:sz w:val="18"/>
                <w:szCs w:val="18"/>
              </w:rPr>
              <w:t xml:space="preserve"> z </w:t>
            </w:r>
            <w:r w:rsidRPr="00D66688">
              <w:rPr>
                <w:rFonts w:ascii="Calibri Light" w:hAnsi="Calibri Light" w:cs="Calibri Light"/>
                <w:b/>
                <w:bCs/>
                <w:sz w:val="18"/>
                <w:szCs w:val="18"/>
              </w:rPr>
              <w:fldChar w:fldCharType="begin"/>
            </w:r>
            <w:r w:rsidRPr="00D66688">
              <w:rPr>
                <w:rFonts w:ascii="Calibri Light" w:hAnsi="Calibri Light" w:cs="Calibri Light"/>
                <w:b/>
                <w:bCs/>
                <w:sz w:val="18"/>
                <w:szCs w:val="18"/>
              </w:rPr>
              <w:instrText>NUMPAGES</w:instrText>
            </w:r>
            <w:r w:rsidRPr="00D66688">
              <w:rPr>
                <w:rFonts w:ascii="Calibri Light" w:hAnsi="Calibri Light" w:cs="Calibri Light"/>
                <w:b/>
                <w:bCs/>
                <w:sz w:val="18"/>
                <w:szCs w:val="18"/>
              </w:rPr>
              <w:fldChar w:fldCharType="separate"/>
            </w:r>
            <w:r w:rsidR="000E66D2">
              <w:rPr>
                <w:rFonts w:ascii="Calibri Light" w:hAnsi="Calibri Light" w:cs="Calibri Light"/>
                <w:b/>
                <w:bCs/>
                <w:noProof/>
                <w:sz w:val="18"/>
                <w:szCs w:val="18"/>
              </w:rPr>
              <w:t>6</w:t>
            </w:r>
            <w:r w:rsidRPr="00D66688">
              <w:rPr>
                <w:rFonts w:ascii="Calibri Light" w:hAnsi="Calibri Light" w:cs="Calibri Light"/>
                <w:b/>
                <w:bCs/>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Light" w:hAnsi="Calibri Light" w:cs="Calibri Light"/>
        <w:sz w:val="18"/>
        <w:szCs w:val="18"/>
      </w:rPr>
      <w:id w:val="794413025"/>
      <w:docPartObj>
        <w:docPartGallery w:val="Page Numbers (Bottom of Page)"/>
        <w:docPartUnique/>
      </w:docPartObj>
    </w:sdtPr>
    <w:sdtContent>
      <w:sdt>
        <w:sdtPr>
          <w:rPr>
            <w:rFonts w:ascii="Calibri Light" w:hAnsi="Calibri Light" w:cs="Calibri Light"/>
            <w:sz w:val="18"/>
            <w:szCs w:val="18"/>
          </w:rPr>
          <w:id w:val="-1705238520"/>
          <w:docPartObj>
            <w:docPartGallery w:val="Page Numbers (Top of Page)"/>
            <w:docPartUnique/>
          </w:docPartObj>
        </w:sdtPr>
        <w:sdtContent>
          <w:p w14:paraId="5F6BF8CB" w14:textId="3A0AFFDA" w:rsidR="002A5978" w:rsidRPr="004626A4" w:rsidRDefault="004626A4" w:rsidP="004626A4">
            <w:pPr>
              <w:pStyle w:val="Stopka"/>
              <w:jc w:val="right"/>
              <w:rPr>
                <w:rFonts w:ascii="Calibri Light" w:hAnsi="Calibri Light" w:cs="Calibri Light"/>
                <w:sz w:val="18"/>
                <w:szCs w:val="18"/>
              </w:rPr>
            </w:pPr>
            <w:r>
              <w:rPr>
                <w:noProof/>
              </w:rPr>
              <w:drawing>
                <wp:anchor distT="0" distB="0" distL="114300" distR="114300" simplePos="0" relativeHeight="251663360" behindDoc="1" locked="0" layoutInCell="1" allowOverlap="1" wp14:anchorId="48FDE4F7" wp14:editId="3DAFDDE1">
                  <wp:simplePos x="0" y="0"/>
                  <wp:positionH relativeFrom="column">
                    <wp:posOffset>-260350</wp:posOffset>
                  </wp:positionH>
                  <wp:positionV relativeFrom="paragraph">
                    <wp:posOffset>-622300</wp:posOffset>
                  </wp:positionV>
                  <wp:extent cx="6479540" cy="669290"/>
                  <wp:effectExtent l="0" t="0" r="0" b="0"/>
                  <wp:wrapNone/>
                  <wp:docPr id="1364915262" name="Obraz 136491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1">
                            <a:extLst>
                              <a:ext uri="{28A0092B-C50C-407E-A947-70E740481C1C}">
                                <a14:useLocalDpi xmlns:a14="http://schemas.microsoft.com/office/drawing/2010/main" val="0"/>
                              </a:ext>
                            </a:extLst>
                          </a:blip>
                          <a:stretch>
                            <a:fillRect/>
                          </a:stretch>
                        </pic:blipFill>
                        <pic:spPr>
                          <a:xfrm>
                            <a:off x="0" y="0"/>
                            <a:ext cx="6479540" cy="669290"/>
                          </a:xfrm>
                          <a:prstGeom prst="rect">
                            <a:avLst/>
                          </a:prstGeom>
                        </pic:spPr>
                      </pic:pic>
                    </a:graphicData>
                  </a:graphic>
                </wp:anchor>
              </w:drawing>
            </w:r>
            <w:r w:rsidRPr="004626A4">
              <w:rPr>
                <w:rFonts w:ascii="Calibri Light" w:hAnsi="Calibri Light" w:cs="Calibri Light"/>
                <w:sz w:val="18"/>
                <w:szCs w:val="18"/>
              </w:rPr>
              <w:t xml:space="preserve">Strona </w:t>
            </w:r>
            <w:r w:rsidRPr="004626A4">
              <w:rPr>
                <w:rFonts w:ascii="Calibri Light" w:hAnsi="Calibri Light" w:cs="Calibri Light"/>
                <w:b/>
                <w:bCs/>
                <w:sz w:val="18"/>
                <w:szCs w:val="18"/>
              </w:rPr>
              <w:fldChar w:fldCharType="begin"/>
            </w:r>
            <w:r w:rsidRPr="004626A4">
              <w:rPr>
                <w:rFonts w:ascii="Calibri Light" w:hAnsi="Calibri Light" w:cs="Calibri Light"/>
                <w:b/>
                <w:bCs/>
                <w:sz w:val="18"/>
                <w:szCs w:val="18"/>
              </w:rPr>
              <w:instrText>PAGE</w:instrText>
            </w:r>
            <w:r w:rsidRPr="004626A4">
              <w:rPr>
                <w:rFonts w:ascii="Calibri Light" w:hAnsi="Calibri Light" w:cs="Calibri Light"/>
                <w:b/>
                <w:bCs/>
                <w:sz w:val="18"/>
                <w:szCs w:val="18"/>
              </w:rPr>
              <w:fldChar w:fldCharType="separate"/>
            </w:r>
            <w:r w:rsidR="000E66D2">
              <w:rPr>
                <w:rFonts w:ascii="Calibri Light" w:hAnsi="Calibri Light" w:cs="Calibri Light"/>
                <w:b/>
                <w:bCs/>
                <w:noProof/>
                <w:sz w:val="18"/>
                <w:szCs w:val="18"/>
              </w:rPr>
              <w:t>1</w:t>
            </w:r>
            <w:r w:rsidRPr="004626A4">
              <w:rPr>
                <w:rFonts w:ascii="Calibri Light" w:hAnsi="Calibri Light" w:cs="Calibri Light"/>
                <w:b/>
                <w:bCs/>
                <w:sz w:val="18"/>
                <w:szCs w:val="18"/>
              </w:rPr>
              <w:fldChar w:fldCharType="end"/>
            </w:r>
            <w:r w:rsidRPr="004626A4">
              <w:rPr>
                <w:rFonts w:ascii="Calibri Light" w:hAnsi="Calibri Light" w:cs="Calibri Light"/>
                <w:sz w:val="18"/>
                <w:szCs w:val="18"/>
              </w:rPr>
              <w:t xml:space="preserve"> z </w:t>
            </w:r>
            <w:r w:rsidRPr="004626A4">
              <w:rPr>
                <w:rFonts w:ascii="Calibri Light" w:hAnsi="Calibri Light" w:cs="Calibri Light"/>
                <w:b/>
                <w:bCs/>
                <w:sz w:val="18"/>
                <w:szCs w:val="18"/>
              </w:rPr>
              <w:fldChar w:fldCharType="begin"/>
            </w:r>
            <w:r w:rsidRPr="004626A4">
              <w:rPr>
                <w:rFonts w:ascii="Calibri Light" w:hAnsi="Calibri Light" w:cs="Calibri Light"/>
                <w:b/>
                <w:bCs/>
                <w:sz w:val="18"/>
                <w:szCs w:val="18"/>
              </w:rPr>
              <w:instrText>NUMPAGES</w:instrText>
            </w:r>
            <w:r w:rsidRPr="004626A4">
              <w:rPr>
                <w:rFonts w:ascii="Calibri Light" w:hAnsi="Calibri Light" w:cs="Calibri Light"/>
                <w:b/>
                <w:bCs/>
                <w:sz w:val="18"/>
                <w:szCs w:val="18"/>
              </w:rPr>
              <w:fldChar w:fldCharType="separate"/>
            </w:r>
            <w:r w:rsidR="000E66D2">
              <w:rPr>
                <w:rFonts w:ascii="Calibri Light" w:hAnsi="Calibri Light" w:cs="Calibri Light"/>
                <w:b/>
                <w:bCs/>
                <w:noProof/>
                <w:sz w:val="18"/>
                <w:szCs w:val="18"/>
              </w:rPr>
              <w:t>6</w:t>
            </w:r>
            <w:r w:rsidRPr="004626A4">
              <w:rPr>
                <w:rFonts w:ascii="Calibri Light" w:hAnsi="Calibri Light" w:cs="Calibri Light"/>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C63295" w14:textId="77777777" w:rsidR="005C44B3" w:rsidRDefault="005C44B3">
      <w:r>
        <w:separator/>
      </w:r>
    </w:p>
  </w:footnote>
  <w:footnote w:type="continuationSeparator" w:id="0">
    <w:p w14:paraId="5F6E5673" w14:textId="77777777" w:rsidR="005C44B3" w:rsidRDefault="005C4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AF0E89" w14:textId="12ACF49E" w:rsidR="00E445AD" w:rsidRPr="00F9761B" w:rsidRDefault="00E445AD" w:rsidP="00F9761B">
    <w:pPr>
      <w:pStyle w:val="Nagwek"/>
    </w:pPr>
    <w:bookmarkStart w:id="8" w:name="_Hlk65833318"/>
    <w:bookmarkStart w:id="9" w:name="_Hlk71273451"/>
    <w:bookmarkStart w:id="10" w:name="_Hlk71273452"/>
  </w:p>
  <w:bookmarkEnd w:id="8"/>
  <w:bookmarkEnd w:id="9"/>
  <w:bookmarkEnd w:id="1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tarSymbol" w:hAnsi="StarSymbol" w:cs="StarSymbol"/>
        <w:sz w:val="18"/>
        <w:szCs w:val="18"/>
      </w:rPr>
    </w:lvl>
    <w:lvl w:ilvl="1">
      <w:start w:val="1"/>
      <w:numFmt w:val="bullet"/>
      <w:lvlText w:val="–"/>
      <w:lvlJc w:val="left"/>
      <w:pPr>
        <w:tabs>
          <w:tab w:val="num" w:pos="720"/>
        </w:tabs>
        <w:ind w:left="720" w:hanging="360"/>
      </w:pPr>
      <w:rPr>
        <w:rFonts w:ascii="StarSymbol" w:hAnsi="StarSymbol" w:cs="StarSymbol"/>
        <w:sz w:val="18"/>
        <w:szCs w:val="18"/>
      </w:rPr>
    </w:lvl>
    <w:lvl w:ilvl="2">
      <w:start w:val="1"/>
      <w:numFmt w:val="bullet"/>
      <w:lvlText w:val="–"/>
      <w:lvlJc w:val="left"/>
      <w:pPr>
        <w:tabs>
          <w:tab w:val="num" w:pos="1080"/>
        </w:tabs>
        <w:ind w:left="1080" w:hanging="360"/>
      </w:pPr>
      <w:rPr>
        <w:rFonts w:ascii="StarSymbol" w:hAnsi="StarSymbol" w:cs="StarSymbol"/>
        <w:sz w:val="18"/>
        <w:szCs w:val="18"/>
      </w:rPr>
    </w:lvl>
    <w:lvl w:ilvl="3">
      <w:start w:val="1"/>
      <w:numFmt w:val="bullet"/>
      <w:lvlText w:val="–"/>
      <w:lvlJc w:val="left"/>
      <w:pPr>
        <w:tabs>
          <w:tab w:val="num" w:pos="1440"/>
        </w:tabs>
        <w:ind w:left="1440" w:hanging="360"/>
      </w:pPr>
      <w:rPr>
        <w:rFonts w:ascii="StarSymbol" w:hAnsi="StarSymbol" w:cs="StarSymbol"/>
        <w:sz w:val="18"/>
        <w:szCs w:val="18"/>
      </w:rPr>
    </w:lvl>
    <w:lvl w:ilvl="4">
      <w:start w:val="1"/>
      <w:numFmt w:val="bullet"/>
      <w:lvlText w:val="–"/>
      <w:lvlJc w:val="left"/>
      <w:pPr>
        <w:tabs>
          <w:tab w:val="num" w:pos="1800"/>
        </w:tabs>
        <w:ind w:left="1800" w:hanging="360"/>
      </w:pPr>
      <w:rPr>
        <w:rFonts w:ascii="StarSymbol" w:hAnsi="StarSymbol" w:cs="StarSymbol"/>
        <w:sz w:val="18"/>
        <w:szCs w:val="18"/>
      </w:rPr>
    </w:lvl>
    <w:lvl w:ilvl="5">
      <w:start w:val="1"/>
      <w:numFmt w:val="bullet"/>
      <w:lvlText w:val="–"/>
      <w:lvlJc w:val="left"/>
      <w:pPr>
        <w:tabs>
          <w:tab w:val="num" w:pos="2160"/>
        </w:tabs>
        <w:ind w:left="2160" w:hanging="360"/>
      </w:pPr>
      <w:rPr>
        <w:rFonts w:ascii="StarSymbol" w:hAnsi="StarSymbol" w:cs="StarSymbol"/>
        <w:sz w:val="18"/>
        <w:szCs w:val="18"/>
      </w:rPr>
    </w:lvl>
    <w:lvl w:ilvl="6">
      <w:start w:val="1"/>
      <w:numFmt w:val="bullet"/>
      <w:lvlText w:val="–"/>
      <w:lvlJc w:val="left"/>
      <w:pPr>
        <w:tabs>
          <w:tab w:val="num" w:pos="2520"/>
        </w:tabs>
        <w:ind w:left="2520" w:hanging="360"/>
      </w:pPr>
      <w:rPr>
        <w:rFonts w:ascii="StarSymbol" w:hAnsi="StarSymbol" w:cs="StarSymbol"/>
        <w:sz w:val="18"/>
        <w:szCs w:val="18"/>
      </w:rPr>
    </w:lvl>
    <w:lvl w:ilvl="7">
      <w:start w:val="1"/>
      <w:numFmt w:val="bullet"/>
      <w:lvlText w:val="–"/>
      <w:lvlJc w:val="left"/>
      <w:pPr>
        <w:tabs>
          <w:tab w:val="num" w:pos="2880"/>
        </w:tabs>
        <w:ind w:left="2880" w:hanging="360"/>
      </w:pPr>
      <w:rPr>
        <w:rFonts w:ascii="StarSymbol" w:hAnsi="StarSymbol" w:cs="StarSymbol"/>
        <w:sz w:val="18"/>
        <w:szCs w:val="18"/>
      </w:rPr>
    </w:lvl>
    <w:lvl w:ilvl="8">
      <w:start w:val="1"/>
      <w:numFmt w:val="bullet"/>
      <w:lvlText w:val="–"/>
      <w:lvlJc w:val="left"/>
      <w:pPr>
        <w:tabs>
          <w:tab w:val="num" w:pos="3240"/>
        </w:tabs>
        <w:ind w:left="3240" w:hanging="360"/>
      </w:pPr>
      <w:rPr>
        <w:rFonts w:ascii="StarSymbol" w:hAnsi="StarSymbol" w:cs="StarSymbol"/>
        <w:sz w:val="18"/>
        <w:szCs w:val="18"/>
      </w:rPr>
    </w:lvl>
  </w:abstractNum>
  <w:abstractNum w:abstractNumId="3" w15:restartNumberingAfterBreak="0">
    <w:nsid w:val="068E26C8"/>
    <w:multiLevelType w:val="hybridMultilevel"/>
    <w:tmpl w:val="7BD6357C"/>
    <w:lvl w:ilvl="0" w:tplc="6B6220A4">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874" w:hanging="360"/>
      </w:pPr>
    </w:lvl>
    <w:lvl w:ilvl="2" w:tplc="0415001B" w:tentative="1">
      <w:start w:val="1"/>
      <w:numFmt w:val="lowerRoman"/>
      <w:lvlText w:val="%3."/>
      <w:lvlJc w:val="right"/>
      <w:pPr>
        <w:ind w:left="2594" w:hanging="180"/>
      </w:pPr>
    </w:lvl>
    <w:lvl w:ilvl="3" w:tplc="0415000F" w:tentative="1">
      <w:start w:val="1"/>
      <w:numFmt w:val="decimal"/>
      <w:lvlText w:val="%4."/>
      <w:lvlJc w:val="left"/>
      <w:pPr>
        <w:ind w:left="3314" w:hanging="360"/>
      </w:pPr>
    </w:lvl>
    <w:lvl w:ilvl="4" w:tplc="04150019" w:tentative="1">
      <w:start w:val="1"/>
      <w:numFmt w:val="lowerLetter"/>
      <w:lvlText w:val="%5."/>
      <w:lvlJc w:val="left"/>
      <w:pPr>
        <w:ind w:left="4034" w:hanging="360"/>
      </w:pPr>
    </w:lvl>
    <w:lvl w:ilvl="5" w:tplc="0415001B" w:tentative="1">
      <w:start w:val="1"/>
      <w:numFmt w:val="lowerRoman"/>
      <w:lvlText w:val="%6."/>
      <w:lvlJc w:val="right"/>
      <w:pPr>
        <w:ind w:left="4754" w:hanging="180"/>
      </w:pPr>
    </w:lvl>
    <w:lvl w:ilvl="6" w:tplc="0415000F" w:tentative="1">
      <w:start w:val="1"/>
      <w:numFmt w:val="decimal"/>
      <w:lvlText w:val="%7."/>
      <w:lvlJc w:val="left"/>
      <w:pPr>
        <w:ind w:left="5474" w:hanging="360"/>
      </w:pPr>
    </w:lvl>
    <w:lvl w:ilvl="7" w:tplc="04150019" w:tentative="1">
      <w:start w:val="1"/>
      <w:numFmt w:val="lowerLetter"/>
      <w:lvlText w:val="%8."/>
      <w:lvlJc w:val="left"/>
      <w:pPr>
        <w:ind w:left="6194" w:hanging="360"/>
      </w:pPr>
    </w:lvl>
    <w:lvl w:ilvl="8" w:tplc="0415001B" w:tentative="1">
      <w:start w:val="1"/>
      <w:numFmt w:val="lowerRoman"/>
      <w:lvlText w:val="%9."/>
      <w:lvlJc w:val="right"/>
      <w:pPr>
        <w:ind w:left="6914" w:hanging="180"/>
      </w:pPr>
    </w:lvl>
  </w:abstractNum>
  <w:abstractNum w:abstractNumId="4" w15:restartNumberingAfterBreak="0">
    <w:nsid w:val="0CDF6F44"/>
    <w:multiLevelType w:val="hybridMultilevel"/>
    <w:tmpl w:val="AB30F26C"/>
    <w:lvl w:ilvl="0" w:tplc="F85218DC">
      <w:start w:val="1"/>
      <w:numFmt w:val="decimal"/>
      <w:lvlText w:val="%1."/>
      <w:lvlJc w:val="left"/>
      <w:pPr>
        <w:tabs>
          <w:tab w:val="num" w:pos="436"/>
        </w:tabs>
        <w:ind w:left="43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D035C1"/>
    <w:multiLevelType w:val="hybridMultilevel"/>
    <w:tmpl w:val="1EB4352E"/>
    <w:lvl w:ilvl="0" w:tplc="56EE3EF8">
      <w:start w:val="1"/>
      <w:numFmt w:val="decimal"/>
      <w:pStyle w:val="Listanumerowana"/>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903B22"/>
    <w:multiLevelType w:val="multilevel"/>
    <w:tmpl w:val="DD56D2FA"/>
    <w:lvl w:ilvl="0">
      <w:start w:val="1"/>
      <w:numFmt w:val="decimal"/>
      <w:lvlText w:val="%1."/>
      <w:lvlJc w:val="left"/>
      <w:pPr>
        <w:tabs>
          <w:tab w:val="num" w:pos="284"/>
        </w:tabs>
        <w:ind w:left="283" w:hanging="283"/>
      </w:pPr>
      <w:rPr>
        <w:rFonts w:hint="default"/>
        <w:b w:val="0"/>
      </w:rPr>
    </w:lvl>
    <w:lvl w:ilvl="1">
      <w:start w:val="1"/>
      <w:numFmt w:val="lowerLetter"/>
      <w:lvlText w:val="%2."/>
      <w:lvlJc w:val="left"/>
      <w:pPr>
        <w:tabs>
          <w:tab w:val="num" w:pos="905"/>
        </w:tabs>
        <w:ind w:left="905" w:hanging="227"/>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26EC6547"/>
    <w:multiLevelType w:val="hybridMultilevel"/>
    <w:tmpl w:val="216C9368"/>
    <w:lvl w:ilvl="0" w:tplc="0415000F">
      <w:start w:val="1"/>
      <w:numFmt w:val="decimal"/>
      <w:lvlText w:val="%1."/>
      <w:lvlJc w:val="left"/>
      <w:pPr>
        <w:ind w:left="431" w:hanging="360"/>
      </w:pPr>
    </w:lvl>
    <w:lvl w:ilvl="1" w:tplc="04150017">
      <w:start w:val="1"/>
      <w:numFmt w:val="lowerLetter"/>
      <w:lvlText w:val="%2)"/>
      <w:lvlJc w:val="left"/>
      <w:pPr>
        <w:ind w:left="1151" w:hanging="360"/>
      </w:pPr>
    </w:lvl>
    <w:lvl w:ilvl="2" w:tplc="0415001B" w:tentative="1">
      <w:start w:val="1"/>
      <w:numFmt w:val="lowerRoman"/>
      <w:lvlText w:val="%3."/>
      <w:lvlJc w:val="right"/>
      <w:pPr>
        <w:ind w:left="1871" w:hanging="180"/>
      </w:pPr>
    </w:lvl>
    <w:lvl w:ilvl="3" w:tplc="0415000F" w:tentative="1">
      <w:start w:val="1"/>
      <w:numFmt w:val="decimal"/>
      <w:lvlText w:val="%4."/>
      <w:lvlJc w:val="left"/>
      <w:pPr>
        <w:ind w:left="2591" w:hanging="360"/>
      </w:pPr>
    </w:lvl>
    <w:lvl w:ilvl="4" w:tplc="04150019" w:tentative="1">
      <w:start w:val="1"/>
      <w:numFmt w:val="lowerLetter"/>
      <w:lvlText w:val="%5."/>
      <w:lvlJc w:val="left"/>
      <w:pPr>
        <w:ind w:left="3311" w:hanging="360"/>
      </w:pPr>
    </w:lvl>
    <w:lvl w:ilvl="5" w:tplc="0415001B" w:tentative="1">
      <w:start w:val="1"/>
      <w:numFmt w:val="lowerRoman"/>
      <w:lvlText w:val="%6."/>
      <w:lvlJc w:val="right"/>
      <w:pPr>
        <w:ind w:left="4031" w:hanging="180"/>
      </w:pPr>
    </w:lvl>
    <w:lvl w:ilvl="6" w:tplc="0415000F" w:tentative="1">
      <w:start w:val="1"/>
      <w:numFmt w:val="decimal"/>
      <w:lvlText w:val="%7."/>
      <w:lvlJc w:val="left"/>
      <w:pPr>
        <w:ind w:left="4751" w:hanging="360"/>
      </w:pPr>
    </w:lvl>
    <w:lvl w:ilvl="7" w:tplc="04150019" w:tentative="1">
      <w:start w:val="1"/>
      <w:numFmt w:val="lowerLetter"/>
      <w:lvlText w:val="%8."/>
      <w:lvlJc w:val="left"/>
      <w:pPr>
        <w:ind w:left="5471" w:hanging="360"/>
      </w:pPr>
    </w:lvl>
    <w:lvl w:ilvl="8" w:tplc="0415001B" w:tentative="1">
      <w:start w:val="1"/>
      <w:numFmt w:val="lowerRoman"/>
      <w:lvlText w:val="%9."/>
      <w:lvlJc w:val="right"/>
      <w:pPr>
        <w:ind w:left="6191" w:hanging="180"/>
      </w:pPr>
    </w:lvl>
  </w:abstractNum>
  <w:abstractNum w:abstractNumId="8" w15:restartNumberingAfterBreak="0">
    <w:nsid w:val="270D5314"/>
    <w:multiLevelType w:val="multilevel"/>
    <w:tmpl w:val="0A20C0EC"/>
    <w:lvl w:ilvl="0">
      <w:start w:val="1"/>
      <w:numFmt w:val="decimal"/>
      <w:lvlText w:val="%1)"/>
      <w:lvlJc w:val="left"/>
      <w:pPr>
        <w:ind w:left="723" w:hanging="360"/>
      </w:pPr>
      <w:rPr>
        <w:rFonts w:ascii="Calibri Light" w:hAnsi="Calibri Light" w:hint="default"/>
        <w:b w:val="0"/>
        <w:i w:val="0"/>
        <w:sz w:val="20"/>
      </w:rPr>
    </w:lvl>
    <w:lvl w:ilvl="1">
      <w:start w:val="1"/>
      <w:numFmt w:val="decimal"/>
      <w:lvlText w:val="%1.%2."/>
      <w:lvlJc w:val="left"/>
      <w:pPr>
        <w:ind w:left="1155" w:hanging="432"/>
      </w:pPr>
    </w:lvl>
    <w:lvl w:ilvl="2">
      <w:start w:val="1"/>
      <w:numFmt w:val="decimal"/>
      <w:lvlText w:val="%1.%2.%3."/>
      <w:lvlJc w:val="left"/>
      <w:pPr>
        <w:ind w:left="1587" w:hanging="504"/>
      </w:pPr>
    </w:lvl>
    <w:lvl w:ilvl="3">
      <w:start w:val="1"/>
      <w:numFmt w:val="decimal"/>
      <w:lvlText w:val="%1.%2.%3.%4."/>
      <w:lvlJc w:val="left"/>
      <w:pPr>
        <w:ind w:left="2091" w:hanging="648"/>
      </w:pPr>
    </w:lvl>
    <w:lvl w:ilvl="4">
      <w:start w:val="1"/>
      <w:numFmt w:val="decimal"/>
      <w:lvlText w:val="%1.%2.%3.%4.%5."/>
      <w:lvlJc w:val="left"/>
      <w:pPr>
        <w:ind w:left="2595" w:hanging="792"/>
      </w:pPr>
    </w:lvl>
    <w:lvl w:ilvl="5">
      <w:start w:val="1"/>
      <w:numFmt w:val="decimal"/>
      <w:lvlText w:val="%1.%2.%3.%4.%5.%6."/>
      <w:lvlJc w:val="left"/>
      <w:pPr>
        <w:ind w:left="3099" w:hanging="936"/>
      </w:pPr>
    </w:lvl>
    <w:lvl w:ilvl="6">
      <w:start w:val="1"/>
      <w:numFmt w:val="decimal"/>
      <w:lvlText w:val="%1.%2.%3.%4.%5.%6.%7."/>
      <w:lvlJc w:val="left"/>
      <w:pPr>
        <w:ind w:left="3603" w:hanging="1080"/>
      </w:pPr>
    </w:lvl>
    <w:lvl w:ilvl="7">
      <w:start w:val="1"/>
      <w:numFmt w:val="decimal"/>
      <w:lvlText w:val="%1.%2.%3.%4.%5.%6.%7.%8."/>
      <w:lvlJc w:val="left"/>
      <w:pPr>
        <w:ind w:left="4107" w:hanging="1224"/>
      </w:pPr>
    </w:lvl>
    <w:lvl w:ilvl="8">
      <w:start w:val="1"/>
      <w:numFmt w:val="decimal"/>
      <w:lvlText w:val="%1.%2.%3.%4.%5.%6.%7.%8.%9."/>
      <w:lvlJc w:val="left"/>
      <w:pPr>
        <w:ind w:left="4683" w:hanging="1440"/>
      </w:pPr>
    </w:lvl>
  </w:abstractNum>
  <w:abstractNum w:abstractNumId="9" w15:restartNumberingAfterBreak="0">
    <w:nsid w:val="28F14E0D"/>
    <w:multiLevelType w:val="hybridMultilevel"/>
    <w:tmpl w:val="57F00BFA"/>
    <w:lvl w:ilvl="0" w:tplc="C47C6B74">
      <w:start w:val="1"/>
      <w:numFmt w:val="lowerLetter"/>
      <w:lvlText w:val="%1)"/>
      <w:lvlJc w:val="left"/>
      <w:pPr>
        <w:ind w:left="794" w:hanging="360"/>
      </w:pPr>
      <w:rPr>
        <w:rFonts w:ascii="Calibri Light" w:hAnsi="Calibri Light" w:cs="Calibri Light" w:hint="default"/>
        <w:b w:val="0"/>
        <w:i w:val="0"/>
        <w:spacing w:val="0"/>
        <w:w w:val="100"/>
        <w:kern w:val="0"/>
        <w:position w:val="0"/>
        <w:sz w:val="20"/>
        <w:szCs w:val="22"/>
      </w:rPr>
    </w:lvl>
    <w:lvl w:ilvl="1" w:tplc="04150019" w:tentative="1">
      <w:start w:val="1"/>
      <w:numFmt w:val="lowerLetter"/>
      <w:lvlText w:val="%2."/>
      <w:lvlJc w:val="left"/>
      <w:pPr>
        <w:ind w:left="1514" w:hanging="360"/>
      </w:pPr>
    </w:lvl>
    <w:lvl w:ilvl="2" w:tplc="0415001B" w:tentative="1">
      <w:start w:val="1"/>
      <w:numFmt w:val="lowerRoman"/>
      <w:lvlText w:val="%3."/>
      <w:lvlJc w:val="right"/>
      <w:pPr>
        <w:ind w:left="2234" w:hanging="180"/>
      </w:pPr>
    </w:lvl>
    <w:lvl w:ilvl="3" w:tplc="0415000F" w:tentative="1">
      <w:start w:val="1"/>
      <w:numFmt w:val="decimal"/>
      <w:lvlText w:val="%4."/>
      <w:lvlJc w:val="left"/>
      <w:pPr>
        <w:ind w:left="2954" w:hanging="360"/>
      </w:pPr>
    </w:lvl>
    <w:lvl w:ilvl="4" w:tplc="04150019" w:tentative="1">
      <w:start w:val="1"/>
      <w:numFmt w:val="lowerLetter"/>
      <w:lvlText w:val="%5."/>
      <w:lvlJc w:val="left"/>
      <w:pPr>
        <w:ind w:left="3674" w:hanging="360"/>
      </w:pPr>
    </w:lvl>
    <w:lvl w:ilvl="5" w:tplc="0415001B" w:tentative="1">
      <w:start w:val="1"/>
      <w:numFmt w:val="lowerRoman"/>
      <w:lvlText w:val="%6."/>
      <w:lvlJc w:val="right"/>
      <w:pPr>
        <w:ind w:left="4394" w:hanging="180"/>
      </w:pPr>
    </w:lvl>
    <w:lvl w:ilvl="6" w:tplc="0415000F" w:tentative="1">
      <w:start w:val="1"/>
      <w:numFmt w:val="decimal"/>
      <w:lvlText w:val="%7."/>
      <w:lvlJc w:val="left"/>
      <w:pPr>
        <w:ind w:left="5114" w:hanging="360"/>
      </w:pPr>
    </w:lvl>
    <w:lvl w:ilvl="7" w:tplc="04150019" w:tentative="1">
      <w:start w:val="1"/>
      <w:numFmt w:val="lowerLetter"/>
      <w:lvlText w:val="%8."/>
      <w:lvlJc w:val="left"/>
      <w:pPr>
        <w:ind w:left="5834" w:hanging="360"/>
      </w:pPr>
    </w:lvl>
    <w:lvl w:ilvl="8" w:tplc="0415001B" w:tentative="1">
      <w:start w:val="1"/>
      <w:numFmt w:val="lowerRoman"/>
      <w:lvlText w:val="%9."/>
      <w:lvlJc w:val="right"/>
      <w:pPr>
        <w:ind w:left="6554" w:hanging="180"/>
      </w:pPr>
    </w:lvl>
  </w:abstractNum>
  <w:abstractNum w:abstractNumId="10" w15:restartNumberingAfterBreak="0">
    <w:nsid w:val="2A651C60"/>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CF27E9F"/>
    <w:multiLevelType w:val="multilevel"/>
    <w:tmpl w:val="C018CAD6"/>
    <w:lvl w:ilvl="0">
      <w:start w:val="1"/>
      <w:numFmt w:val="upperRoman"/>
      <w:lvlText w:val="%1."/>
      <w:lvlJc w:val="left"/>
      <w:pPr>
        <w:ind w:left="360" w:hanging="360"/>
      </w:pPr>
      <w:rPr>
        <w:rFonts w:ascii="Calibri" w:hAnsi="Calibri" w:cs="Times New Roman" w:hint="default"/>
        <w:b/>
        <w:i w:val="0"/>
        <w:caps w:val="0"/>
        <w:strike w:val="0"/>
        <w:dstrike w:val="0"/>
        <w:vanish w:val="0"/>
        <w:sz w:val="24"/>
        <w:vertAlign w:val="baseline"/>
      </w:rPr>
    </w:lvl>
    <w:lvl w:ilvl="1">
      <w:start w:val="1"/>
      <w:numFmt w:val="decimal"/>
      <w:isLgl/>
      <w:lvlText w:val="%1.%2."/>
      <w:lvlJc w:val="left"/>
      <w:pPr>
        <w:ind w:left="384" w:hanging="384"/>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2" w15:restartNumberingAfterBreak="0">
    <w:nsid w:val="2EF120E5"/>
    <w:multiLevelType w:val="hybridMultilevel"/>
    <w:tmpl w:val="4008D1EE"/>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 w15:restartNumberingAfterBreak="0">
    <w:nsid w:val="3CBD4E1D"/>
    <w:multiLevelType w:val="hybridMultilevel"/>
    <w:tmpl w:val="C8A86434"/>
    <w:lvl w:ilvl="0" w:tplc="7EAE550E">
      <w:start w:val="1"/>
      <w:numFmt w:val="decimal"/>
      <w:lvlText w:val="%1)"/>
      <w:lvlJc w:val="left"/>
      <w:pPr>
        <w:ind w:left="723" w:hanging="360"/>
      </w:pPr>
      <w:rPr>
        <w:rFonts w:ascii="Calibri Light" w:hAnsi="Calibri Light" w:hint="default"/>
        <w:b w:val="0"/>
        <w:i w:val="0"/>
        <w:sz w:val="20"/>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14" w15:restartNumberingAfterBreak="0">
    <w:nsid w:val="3D3968C9"/>
    <w:multiLevelType w:val="hybridMultilevel"/>
    <w:tmpl w:val="80164696"/>
    <w:lvl w:ilvl="0" w:tplc="7EAE550E">
      <w:start w:val="1"/>
      <w:numFmt w:val="decimal"/>
      <w:lvlText w:val="%1)"/>
      <w:lvlJc w:val="left"/>
      <w:pPr>
        <w:ind w:left="723" w:hanging="360"/>
      </w:pPr>
      <w:rPr>
        <w:rFonts w:ascii="Calibri Light" w:hAnsi="Calibri Light" w:hint="default"/>
        <w:b w:val="0"/>
        <w:i w:val="0"/>
        <w:sz w:val="20"/>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15" w15:restartNumberingAfterBreak="0">
    <w:nsid w:val="425F7BE6"/>
    <w:multiLevelType w:val="hybridMultilevel"/>
    <w:tmpl w:val="FFC02A02"/>
    <w:lvl w:ilvl="0" w:tplc="0415000F">
      <w:start w:val="1"/>
      <w:numFmt w:val="decimal"/>
      <w:lvlText w:val="%1."/>
      <w:lvlJc w:val="left"/>
      <w:pPr>
        <w:tabs>
          <w:tab w:val="num" w:pos="436"/>
        </w:tabs>
        <w:ind w:left="436" w:hanging="360"/>
      </w:pPr>
      <w:rPr>
        <w:b w:val="0"/>
      </w:rPr>
    </w:lvl>
    <w:lvl w:ilvl="1" w:tplc="04150011">
      <w:start w:val="1"/>
      <w:numFmt w:val="decimal"/>
      <w:lvlText w:val="%2)"/>
      <w:lvlJc w:val="left"/>
      <w:pPr>
        <w:tabs>
          <w:tab w:val="num" w:pos="1156"/>
        </w:tabs>
        <w:ind w:left="1156" w:hanging="360"/>
      </w:pPr>
      <w:rPr>
        <w:b w:val="0"/>
      </w:rPr>
    </w:lvl>
    <w:lvl w:ilvl="2" w:tplc="0415000F">
      <w:start w:val="1"/>
      <w:numFmt w:val="decimal"/>
      <w:lvlText w:val="%3."/>
      <w:lvlJc w:val="left"/>
      <w:pPr>
        <w:tabs>
          <w:tab w:val="num" w:pos="2056"/>
        </w:tabs>
        <w:ind w:left="2056" w:hanging="360"/>
      </w:pPr>
      <w:rPr>
        <w:b w:val="0"/>
      </w:rPr>
    </w:lvl>
    <w:lvl w:ilvl="3" w:tplc="0DE2F6B6">
      <w:start w:val="1"/>
      <w:numFmt w:val="lowerLetter"/>
      <w:lvlText w:val="%4)"/>
      <w:lvlJc w:val="left"/>
      <w:pPr>
        <w:ind w:left="2596" w:hanging="360"/>
      </w:pPr>
      <w:rPr>
        <w:rFonts w:hint="default"/>
      </w:r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16" w15:restartNumberingAfterBreak="0">
    <w:nsid w:val="458D0471"/>
    <w:multiLevelType w:val="hybridMultilevel"/>
    <w:tmpl w:val="01E27B0A"/>
    <w:lvl w:ilvl="0" w:tplc="69345036">
      <w:start w:val="1"/>
      <w:numFmt w:val="decimal"/>
      <w:lvlText w:val="%1."/>
      <w:lvlJc w:val="left"/>
      <w:pPr>
        <w:tabs>
          <w:tab w:val="num" w:pos="436"/>
        </w:tabs>
        <w:ind w:left="436" w:hanging="360"/>
      </w:pPr>
      <w:rPr>
        <w:rFonts w:hint="default"/>
        <w:b w:val="0"/>
      </w:rPr>
    </w:lvl>
    <w:lvl w:ilvl="1" w:tplc="04150011">
      <w:start w:val="1"/>
      <w:numFmt w:val="decimal"/>
      <w:lvlText w:val="%2)"/>
      <w:lvlJc w:val="left"/>
      <w:pPr>
        <w:tabs>
          <w:tab w:val="num" w:pos="1156"/>
        </w:tabs>
        <w:ind w:left="1156" w:hanging="360"/>
      </w:pPr>
      <w:rPr>
        <w:b w:val="0"/>
      </w:rPr>
    </w:lvl>
    <w:lvl w:ilvl="2" w:tplc="0415000F">
      <w:start w:val="1"/>
      <w:numFmt w:val="decimal"/>
      <w:lvlText w:val="%3."/>
      <w:lvlJc w:val="left"/>
      <w:pPr>
        <w:tabs>
          <w:tab w:val="num" w:pos="2056"/>
        </w:tabs>
        <w:ind w:left="2056" w:hanging="360"/>
      </w:pPr>
      <w:rPr>
        <w:b w:val="0"/>
      </w:rPr>
    </w:lvl>
    <w:lvl w:ilvl="3" w:tplc="0DE2F6B6">
      <w:start w:val="1"/>
      <w:numFmt w:val="lowerLetter"/>
      <w:lvlText w:val="%4)"/>
      <w:lvlJc w:val="left"/>
      <w:pPr>
        <w:ind w:left="2596" w:hanging="360"/>
      </w:pPr>
      <w:rPr>
        <w:rFonts w:hint="default"/>
      </w:r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17" w15:restartNumberingAfterBreak="0">
    <w:nsid w:val="51026E37"/>
    <w:multiLevelType w:val="hybridMultilevel"/>
    <w:tmpl w:val="012437AA"/>
    <w:lvl w:ilvl="0" w:tplc="0415000F">
      <w:start w:val="1"/>
      <w:numFmt w:val="decimal"/>
      <w:lvlText w:val="%1."/>
      <w:lvlJc w:val="left"/>
      <w:pPr>
        <w:ind w:left="434" w:hanging="360"/>
      </w:pPr>
    </w:lvl>
    <w:lvl w:ilvl="1" w:tplc="04150019" w:tentative="1">
      <w:start w:val="1"/>
      <w:numFmt w:val="lowerLetter"/>
      <w:lvlText w:val="%2."/>
      <w:lvlJc w:val="left"/>
      <w:pPr>
        <w:ind w:left="1154" w:hanging="360"/>
      </w:pPr>
    </w:lvl>
    <w:lvl w:ilvl="2" w:tplc="0415001B" w:tentative="1">
      <w:start w:val="1"/>
      <w:numFmt w:val="lowerRoman"/>
      <w:lvlText w:val="%3."/>
      <w:lvlJc w:val="right"/>
      <w:pPr>
        <w:ind w:left="1874" w:hanging="180"/>
      </w:pPr>
    </w:lvl>
    <w:lvl w:ilvl="3" w:tplc="0415000F" w:tentative="1">
      <w:start w:val="1"/>
      <w:numFmt w:val="decimal"/>
      <w:lvlText w:val="%4."/>
      <w:lvlJc w:val="left"/>
      <w:pPr>
        <w:ind w:left="2594" w:hanging="360"/>
      </w:pPr>
    </w:lvl>
    <w:lvl w:ilvl="4" w:tplc="04150019" w:tentative="1">
      <w:start w:val="1"/>
      <w:numFmt w:val="lowerLetter"/>
      <w:lvlText w:val="%5."/>
      <w:lvlJc w:val="left"/>
      <w:pPr>
        <w:ind w:left="3314" w:hanging="360"/>
      </w:pPr>
    </w:lvl>
    <w:lvl w:ilvl="5" w:tplc="0415001B" w:tentative="1">
      <w:start w:val="1"/>
      <w:numFmt w:val="lowerRoman"/>
      <w:lvlText w:val="%6."/>
      <w:lvlJc w:val="right"/>
      <w:pPr>
        <w:ind w:left="4034" w:hanging="180"/>
      </w:pPr>
    </w:lvl>
    <w:lvl w:ilvl="6" w:tplc="0415000F" w:tentative="1">
      <w:start w:val="1"/>
      <w:numFmt w:val="decimal"/>
      <w:lvlText w:val="%7."/>
      <w:lvlJc w:val="left"/>
      <w:pPr>
        <w:ind w:left="4754" w:hanging="360"/>
      </w:pPr>
    </w:lvl>
    <w:lvl w:ilvl="7" w:tplc="04150019" w:tentative="1">
      <w:start w:val="1"/>
      <w:numFmt w:val="lowerLetter"/>
      <w:lvlText w:val="%8."/>
      <w:lvlJc w:val="left"/>
      <w:pPr>
        <w:ind w:left="5474" w:hanging="360"/>
      </w:pPr>
    </w:lvl>
    <w:lvl w:ilvl="8" w:tplc="0415001B" w:tentative="1">
      <w:start w:val="1"/>
      <w:numFmt w:val="lowerRoman"/>
      <w:lvlText w:val="%9."/>
      <w:lvlJc w:val="right"/>
      <w:pPr>
        <w:ind w:left="6194" w:hanging="180"/>
      </w:pPr>
    </w:lvl>
  </w:abstractNum>
  <w:abstractNum w:abstractNumId="18" w15:restartNumberingAfterBreak="0">
    <w:nsid w:val="598F7ED4"/>
    <w:multiLevelType w:val="hybridMultilevel"/>
    <w:tmpl w:val="DE08872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5F796614"/>
    <w:multiLevelType w:val="hybridMultilevel"/>
    <w:tmpl w:val="4C14048C"/>
    <w:lvl w:ilvl="0" w:tplc="388CB4EC">
      <w:start w:val="1"/>
      <w:numFmt w:val="decimal"/>
      <w:lvlText w:val="§%1"/>
      <w:lvlJc w:val="center"/>
      <w:pPr>
        <w:ind w:left="4755" w:hanging="360"/>
      </w:pPr>
      <w:rPr>
        <w:rFonts w:ascii="Calibri" w:hAnsi="Calibri"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0364F6A"/>
    <w:multiLevelType w:val="hybridMultilevel"/>
    <w:tmpl w:val="B56A3F54"/>
    <w:lvl w:ilvl="0" w:tplc="0415000F">
      <w:start w:val="1"/>
      <w:numFmt w:val="decimal"/>
      <w:lvlText w:val="%1."/>
      <w:lvlJc w:val="left"/>
      <w:pPr>
        <w:ind w:left="431" w:hanging="360"/>
      </w:pPr>
    </w:lvl>
    <w:lvl w:ilvl="1" w:tplc="04150019">
      <w:start w:val="1"/>
      <w:numFmt w:val="lowerLetter"/>
      <w:lvlText w:val="%2."/>
      <w:lvlJc w:val="left"/>
      <w:pPr>
        <w:ind w:left="1151" w:hanging="360"/>
      </w:pPr>
    </w:lvl>
    <w:lvl w:ilvl="2" w:tplc="0415001B" w:tentative="1">
      <w:start w:val="1"/>
      <w:numFmt w:val="lowerRoman"/>
      <w:lvlText w:val="%3."/>
      <w:lvlJc w:val="right"/>
      <w:pPr>
        <w:ind w:left="1871" w:hanging="180"/>
      </w:pPr>
    </w:lvl>
    <w:lvl w:ilvl="3" w:tplc="0415000F" w:tentative="1">
      <w:start w:val="1"/>
      <w:numFmt w:val="decimal"/>
      <w:lvlText w:val="%4."/>
      <w:lvlJc w:val="left"/>
      <w:pPr>
        <w:ind w:left="2591" w:hanging="360"/>
      </w:pPr>
    </w:lvl>
    <w:lvl w:ilvl="4" w:tplc="04150019" w:tentative="1">
      <w:start w:val="1"/>
      <w:numFmt w:val="lowerLetter"/>
      <w:lvlText w:val="%5."/>
      <w:lvlJc w:val="left"/>
      <w:pPr>
        <w:ind w:left="3311" w:hanging="360"/>
      </w:pPr>
    </w:lvl>
    <w:lvl w:ilvl="5" w:tplc="0415001B" w:tentative="1">
      <w:start w:val="1"/>
      <w:numFmt w:val="lowerRoman"/>
      <w:lvlText w:val="%6."/>
      <w:lvlJc w:val="right"/>
      <w:pPr>
        <w:ind w:left="4031" w:hanging="180"/>
      </w:pPr>
    </w:lvl>
    <w:lvl w:ilvl="6" w:tplc="0415000F" w:tentative="1">
      <w:start w:val="1"/>
      <w:numFmt w:val="decimal"/>
      <w:lvlText w:val="%7."/>
      <w:lvlJc w:val="left"/>
      <w:pPr>
        <w:ind w:left="4751" w:hanging="360"/>
      </w:pPr>
    </w:lvl>
    <w:lvl w:ilvl="7" w:tplc="04150019" w:tentative="1">
      <w:start w:val="1"/>
      <w:numFmt w:val="lowerLetter"/>
      <w:lvlText w:val="%8."/>
      <w:lvlJc w:val="left"/>
      <w:pPr>
        <w:ind w:left="5471" w:hanging="360"/>
      </w:pPr>
    </w:lvl>
    <w:lvl w:ilvl="8" w:tplc="0415001B" w:tentative="1">
      <w:start w:val="1"/>
      <w:numFmt w:val="lowerRoman"/>
      <w:lvlText w:val="%9."/>
      <w:lvlJc w:val="right"/>
      <w:pPr>
        <w:ind w:left="6191" w:hanging="180"/>
      </w:pPr>
    </w:lvl>
  </w:abstractNum>
  <w:abstractNum w:abstractNumId="21" w15:restartNumberingAfterBreak="0">
    <w:nsid w:val="61DD3991"/>
    <w:multiLevelType w:val="hybridMultilevel"/>
    <w:tmpl w:val="D12AECF6"/>
    <w:lvl w:ilvl="0" w:tplc="04150011">
      <w:start w:val="1"/>
      <w:numFmt w:val="decimal"/>
      <w:lvlText w:val="%1)"/>
      <w:lvlJc w:val="left"/>
      <w:pPr>
        <w:ind w:left="431" w:hanging="360"/>
      </w:pPr>
      <w:rPr>
        <w:rFonts w:hint="default"/>
        <w:spacing w:val="0"/>
      </w:rPr>
    </w:lvl>
    <w:lvl w:ilvl="1" w:tplc="04150019" w:tentative="1">
      <w:start w:val="1"/>
      <w:numFmt w:val="lowerLetter"/>
      <w:lvlText w:val="%2."/>
      <w:lvlJc w:val="left"/>
      <w:pPr>
        <w:ind w:left="1151" w:hanging="360"/>
      </w:pPr>
    </w:lvl>
    <w:lvl w:ilvl="2" w:tplc="0415001B" w:tentative="1">
      <w:start w:val="1"/>
      <w:numFmt w:val="lowerRoman"/>
      <w:lvlText w:val="%3."/>
      <w:lvlJc w:val="right"/>
      <w:pPr>
        <w:ind w:left="1871" w:hanging="180"/>
      </w:pPr>
    </w:lvl>
    <w:lvl w:ilvl="3" w:tplc="0415000F" w:tentative="1">
      <w:start w:val="1"/>
      <w:numFmt w:val="decimal"/>
      <w:lvlText w:val="%4."/>
      <w:lvlJc w:val="left"/>
      <w:pPr>
        <w:ind w:left="2591" w:hanging="360"/>
      </w:pPr>
    </w:lvl>
    <w:lvl w:ilvl="4" w:tplc="04150019" w:tentative="1">
      <w:start w:val="1"/>
      <w:numFmt w:val="lowerLetter"/>
      <w:lvlText w:val="%5."/>
      <w:lvlJc w:val="left"/>
      <w:pPr>
        <w:ind w:left="3311" w:hanging="360"/>
      </w:pPr>
    </w:lvl>
    <w:lvl w:ilvl="5" w:tplc="0415001B" w:tentative="1">
      <w:start w:val="1"/>
      <w:numFmt w:val="lowerRoman"/>
      <w:lvlText w:val="%6."/>
      <w:lvlJc w:val="right"/>
      <w:pPr>
        <w:ind w:left="4031" w:hanging="180"/>
      </w:pPr>
    </w:lvl>
    <w:lvl w:ilvl="6" w:tplc="0415000F" w:tentative="1">
      <w:start w:val="1"/>
      <w:numFmt w:val="decimal"/>
      <w:lvlText w:val="%7."/>
      <w:lvlJc w:val="left"/>
      <w:pPr>
        <w:ind w:left="4751" w:hanging="360"/>
      </w:pPr>
    </w:lvl>
    <w:lvl w:ilvl="7" w:tplc="04150019" w:tentative="1">
      <w:start w:val="1"/>
      <w:numFmt w:val="lowerLetter"/>
      <w:lvlText w:val="%8."/>
      <w:lvlJc w:val="left"/>
      <w:pPr>
        <w:ind w:left="5471" w:hanging="360"/>
      </w:pPr>
    </w:lvl>
    <w:lvl w:ilvl="8" w:tplc="0415001B" w:tentative="1">
      <w:start w:val="1"/>
      <w:numFmt w:val="lowerRoman"/>
      <w:lvlText w:val="%9."/>
      <w:lvlJc w:val="right"/>
      <w:pPr>
        <w:ind w:left="6191" w:hanging="180"/>
      </w:pPr>
    </w:lvl>
  </w:abstractNum>
  <w:abstractNum w:abstractNumId="22" w15:restartNumberingAfterBreak="0">
    <w:nsid w:val="629652B9"/>
    <w:multiLevelType w:val="hybridMultilevel"/>
    <w:tmpl w:val="0B0638FE"/>
    <w:lvl w:ilvl="0" w:tplc="C7FEDB82">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68E3237A"/>
    <w:multiLevelType w:val="hybridMultilevel"/>
    <w:tmpl w:val="7F08C87E"/>
    <w:lvl w:ilvl="0" w:tplc="6726A3C2">
      <w:start w:val="1"/>
      <w:numFmt w:val="decimal"/>
      <w:lvlText w:val="%1)"/>
      <w:lvlJc w:val="left"/>
      <w:pPr>
        <w:tabs>
          <w:tab w:val="num" w:pos="286"/>
        </w:tabs>
        <w:ind w:left="286" w:hanging="284"/>
      </w:pPr>
      <w:rPr>
        <w:rFonts w:hint="default"/>
      </w:r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24" w15:restartNumberingAfterBreak="0">
    <w:nsid w:val="6D2F603B"/>
    <w:multiLevelType w:val="hybridMultilevel"/>
    <w:tmpl w:val="221CFADC"/>
    <w:lvl w:ilvl="0" w:tplc="2F7628B8">
      <w:start w:val="1"/>
      <w:numFmt w:val="bullet"/>
      <w:lvlText w:val="-"/>
      <w:lvlJc w:val="left"/>
      <w:pPr>
        <w:ind w:left="1156" w:hanging="360"/>
      </w:pPr>
      <w:rPr>
        <w:rFonts w:ascii="Courier New" w:hAnsi="Courier New" w:cs="Times New Roman" w:hint="default"/>
      </w:rPr>
    </w:lvl>
    <w:lvl w:ilvl="1" w:tplc="04150003" w:tentative="1">
      <w:start w:val="1"/>
      <w:numFmt w:val="bullet"/>
      <w:lvlText w:val="o"/>
      <w:lvlJc w:val="left"/>
      <w:pPr>
        <w:ind w:left="1876" w:hanging="360"/>
      </w:pPr>
      <w:rPr>
        <w:rFonts w:ascii="Courier New" w:hAnsi="Courier New" w:cs="Courier New" w:hint="default"/>
      </w:rPr>
    </w:lvl>
    <w:lvl w:ilvl="2" w:tplc="04150005" w:tentative="1">
      <w:start w:val="1"/>
      <w:numFmt w:val="bullet"/>
      <w:lvlText w:val=""/>
      <w:lvlJc w:val="left"/>
      <w:pPr>
        <w:ind w:left="2596" w:hanging="360"/>
      </w:pPr>
      <w:rPr>
        <w:rFonts w:ascii="Wingdings" w:hAnsi="Wingdings" w:hint="default"/>
      </w:rPr>
    </w:lvl>
    <w:lvl w:ilvl="3" w:tplc="04150001" w:tentative="1">
      <w:start w:val="1"/>
      <w:numFmt w:val="bullet"/>
      <w:lvlText w:val=""/>
      <w:lvlJc w:val="left"/>
      <w:pPr>
        <w:ind w:left="3316" w:hanging="360"/>
      </w:pPr>
      <w:rPr>
        <w:rFonts w:ascii="Symbol" w:hAnsi="Symbol" w:hint="default"/>
      </w:rPr>
    </w:lvl>
    <w:lvl w:ilvl="4" w:tplc="04150003" w:tentative="1">
      <w:start w:val="1"/>
      <w:numFmt w:val="bullet"/>
      <w:lvlText w:val="o"/>
      <w:lvlJc w:val="left"/>
      <w:pPr>
        <w:ind w:left="4036" w:hanging="360"/>
      </w:pPr>
      <w:rPr>
        <w:rFonts w:ascii="Courier New" w:hAnsi="Courier New" w:cs="Courier New" w:hint="default"/>
      </w:rPr>
    </w:lvl>
    <w:lvl w:ilvl="5" w:tplc="04150005" w:tentative="1">
      <w:start w:val="1"/>
      <w:numFmt w:val="bullet"/>
      <w:lvlText w:val=""/>
      <w:lvlJc w:val="left"/>
      <w:pPr>
        <w:ind w:left="4756" w:hanging="360"/>
      </w:pPr>
      <w:rPr>
        <w:rFonts w:ascii="Wingdings" w:hAnsi="Wingdings" w:hint="default"/>
      </w:rPr>
    </w:lvl>
    <w:lvl w:ilvl="6" w:tplc="04150001" w:tentative="1">
      <w:start w:val="1"/>
      <w:numFmt w:val="bullet"/>
      <w:lvlText w:val=""/>
      <w:lvlJc w:val="left"/>
      <w:pPr>
        <w:ind w:left="5476" w:hanging="360"/>
      </w:pPr>
      <w:rPr>
        <w:rFonts w:ascii="Symbol" w:hAnsi="Symbol" w:hint="default"/>
      </w:rPr>
    </w:lvl>
    <w:lvl w:ilvl="7" w:tplc="04150003" w:tentative="1">
      <w:start w:val="1"/>
      <w:numFmt w:val="bullet"/>
      <w:lvlText w:val="o"/>
      <w:lvlJc w:val="left"/>
      <w:pPr>
        <w:ind w:left="6196" w:hanging="360"/>
      </w:pPr>
      <w:rPr>
        <w:rFonts w:ascii="Courier New" w:hAnsi="Courier New" w:cs="Courier New" w:hint="default"/>
      </w:rPr>
    </w:lvl>
    <w:lvl w:ilvl="8" w:tplc="04150005" w:tentative="1">
      <w:start w:val="1"/>
      <w:numFmt w:val="bullet"/>
      <w:lvlText w:val=""/>
      <w:lvlJc w:val="left"/>
      <w:pPr>
        <w:ind w:left="6916" w:hanging="360"/>
      </w:pPr>
      <w:rPr>
        <w:rFonts w:ascii="Wingdings" w:hAnsi="Wingdings" w:hint="default"/>
      </w:rPr>
    </w:lvl>
  </w:abstractNum>
  <w:abstractNum w:abstractNumId="25" w15:restartNumberingAfterBreak="0">
    <w:nsid w:val="6EF02F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34202B5"/>
    <w:multiLevelType w:val="hybridMultilevel"/>
    <w:tmpl w:val="100633D8"/>
    <w:lvl w:ilvl="0" w:tplc="7BCE122C">
      <w:start w:val="1"/>
      <w:numFmt w:val="decimal"/>
      <w:lvlText w:val="%1)"/>
      <w:lvlJc w:val="left"/>
      <w:pPr>
        <w:ind w:left="720" w:hanging="360"/>
      </w:pPr>
      <w:rPr>
        <w:rFonts w:ascii="Calibri" w:hAnsi="Calibri"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39B4E43"/>
    <w:multiLevelType w:val="hybridMultilevel"/>
    <w:tmpl w:val="67FCAF8C"/>
    <w:lvl w:ilvl="0" w:tplc="25C0A686">
      <w:start w:val="1"/>
      <w:numFmt w:val="decimal"/>
      <w:lvlText w:val="%1."/>
      <w:lvlJc w:val="left"/>
      <w:pPr>
        <w:ind w:left="434" w:hanging="360"/>
      </w:pPr>
      <w:rPr>
        <w:rFonts w:hint="default"/>
      </w:rPr>
    </w:lvl>
    <w:lvl w:ilvl="1" w:tplc="04150019">
      <w:start w:val="1"/>
      <w:numFmt w:val="lowerLetter"/>
      <w:lvlText w:val="%2."/>
      <w:lvlJc w:val="left"/>
      <w:pPr>
        <w:ind w:left="1154" w:hanging="360"/>
      </w:pPr>
    </w:lvl>
    <w:lvl w:ilvl="2" w:tplc="0415001B">
      <w:start w:val="1"/>
      <w:numFmt w:val="lowerRoman"/>
      <w:lvlText w:val="%3."/>
      <w:lvlJc w:val="right"/>
      <w:pPr>
        <w:ind w:left="1874" w:hanging="180"/>
      </w:pPr>
    </w:lvl>
    <w:lvl w:ilvl="3" w:tplc="0415000F" w:tentative="1">
      <w:start w:val="1"/>
      <w:numFmt w:val="decimal"/>
      <w:lvlText w:val="%4."/>
      <w:lvlJc w:val="left"/>
      <w:pPr>
        <w:ind w:left="2594" w:hanging="360"/>
      </w:pPr>
    </w:lvl>
    <w:lvl w:ilvl="4" w:tplc="04150019" w:tentative="1">
      <w:start w:val="1"/>
      <w:numFmt w:val="lowerLetter"/>
      <w:lvlText w:val="%5."/>
      <w:lvlJc w:val="left"/>
      <w:pPr>
        <w:ind w:left="3314" w:hanging="360"/>
      </w:pPr>
    </w:lvl>
    <w:lvl w:ilvl="5" w:tplc="0415001B" w:tentative="1">
      <w:start w:val="1"/>
      <w:numFmt w:val="lowerRoman"/>
      <w:lvlText w:val="%6."/>
      <w:lvlJc w:val="right"/>
      <w:pPr>
        <w:ind w:left="4034" w:hanging="180"/>
      </w:pPr>
    </w:lvl>
    <w:lvl w:ilvl="6" w:tplc="0415000F" w:tentative="1">
      <w:start w:val="1"/>
      <w:numFmt w:val="decimal"/>
      <w:lvlText w:val="%7."/>
      <w:lvlJc w:val="left"/>
      <w:pPr>
        <w:ind w:left="4754" w:hanging="360"/>
      </w:pPr>
    </w:lvl>
    <w:lvl w:ilvl="7" w:tplc="04150019" w:tentative="1">
      <w:start w:val="1"/>
      <w:numFmt w:val="lowerLetter"/>
      <w:lvlText w:val="%8."/>
      <w:lvlJc w:val="left"/>
      <w:pPr>
        <w:ind w:left="5474" w:hanging="360"/>
      </w:pPr>
    </w:lvl>
    <w:lvl w:ilvl="8" w:tplc="0415001B" w:tentative="1">
      <w:start w:val="1"/>
      <w:numFmt w:val="lowerRoman"/>
      <w:lvlText w:val="%9."/>
      <w:lvlJc w:val="right"/>
      <w:pPr>
        <w:ind w:left="6194" w:hanging="180"/>
      </w:pPr>
    </w:lvl>
  </w:abstractNum>
  <w:abstractNum w:abstractNumId="28" w15:restartNumberingAfterBreak="0">
    <w:nsid w:val="756E4EC3"/>
    <w:multiLevelType w:val="hybridMultilevel"/>
    <w:tmpl w:val="0A363888"/>
    <w:lvl w:ilvl="0" w:tplc="0415000F">
      <w:start w:val="1"/>
      <w:numFmt w:val="decimal"/>
      <w:lvlText w:val="%1."/>
      <w:lvlJc w:val="left"/>
      <w:pPr>
        <w:ind w:left="720" w:hanging="360"/>
      </w:pPr>
    </w:lvl>
    <w:lvl w:ilvl="1" w:tplc="264822F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8FE7A8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C05233B"/>
    <w:multiLevelType w:val="hybridMultilevel"/>
    <w:tmpl w:val="7B4C75CA"/>
    <w:lvl w:ilvl="0" w:tplc="7EAE550E">
      <w:start w:val="1"/>
      <w:numFmt w:val="decimal"/>
      <w:lvlText w:val="%1)"/>
      <w:lvlJc w:val="left"/>
      <w:pPr>
        <w:ind w:left="838" w:hanging="360"/>
      </w:pPr>
      <w:rPr>
        <w:rFonts w:ascii="Calibri Light" w:hAnsi="Calibri Light" w:hint="default"/>
        <w:b w:val="0"/>
        <w:i w:val="0"/>
        <w:sz w:val="20"/>
      </w:rPr>
    </w:lvl>
    <w:lvl w:ilvl="1" w:tplc="04150019" w:tentative="1">
      <w:start w:val="1"/>
      <w:numFmt w:val="lowerLetter"/>
      <w:lvlText w:val="%2."/>
      <w:lvlJc w:val="left"/>
      <w:pPr>
        <w:ind w:left="1558" w:hanging="360"/>
      </w:pPr>
    </w:lvl>
    <w:lvl w:ilvl="2" w:tplc="0415001B" w:tentative="1">
      <w:start w:val="1"/>
      <w:numFmt w:val="lowerRoman"/>
      <w:lvlText w:val="%3."/>
      <w:lvlJc w:val="right"/>
      <w:pPr>
        <w:ind w:left="2278" w:hanging="180"/>
      </w:pPr>
    </w:lvl>
    <w:lvl w:ilvl="3" w:tplc="0415000F" w:tentative="1">
      <w:start w:val="1"/>
      <w:numFmt w:val="decimal"/>
      <w:lvlText w:val="%4."/>
      <w:lvlJc w:val="left"/>
      <w:pPr>
        <w:ind w:left="2998" w:hanging="360"/>
      </w:pPr>
    </w:lvl>
    <w:lvl w:ilvl="4" w:tplc="04150019" w:tentative="1">
      <w:start w:val="1"/>
      <w:numFmt w:val="lowerLetter"/>
      <w:lvlText w:val="%5."/>
      <w:lvlJc w:val="left"/>
      <w:pPr>
        <w:ind w:left="3718" w:hanging="360"/>
      </w:pPr>
    </w:lvl>
    <w:lvl w:ilvl="5" w:tplc="0415001B" w:tentative="1">
      <w:start w:val="1"/>
      <w:numFmt w:val="lowerRoman"/>
      <w:lvlText w:val="%6."/>
      <w:lvlJc w:val="right"/>
      <w:pPr>
        <w:ind w:left="4438" w:hanging="180"/>
      </w:pPr>
    </w:lvl>
    <w:lvl w:ilvl="6" w:tplc="0415000F" w:tentative="1">
      <w:start w:val="1"/>
      <w:numFmt w:val="decimal"/>
      <w:lvlText w:val="%7."/>
      <w:lvlJc w:val="left"/>
      <w:pPr>
        <w:ind w:left="5158" w:hanging="360"/>
      </w:pPr>
    </w:lvl>
    <w:lvl w:ilvl="7" w:tplc="04150019" w:tentative="1">
      <w:start w:val="1"/>
      <w:numFmt w:val="lowerLetter"/>
      <w:lvlText w:val="%8."/>
      <w:lvlJc w:val="left"/>
      <w:pPr>
        <w:ind w:left="5878" w:hanging="360"/>
      </w:pPr>
    </w:lvl>
    <w:lvl w:ilvl="8" w:tplc="0415001B" w:tentative="1">
      <w:start w:val="1"/>
      <w:numFmt w:val="lowerRoman"/>
      <w:lvlText w:val="%9."/>
      <w:lvlJc w:val="right"/>
      <w:pPr>
        <w:ind w:left="6598" w:hanging="180"/>
      </w:pPr>
    </w:lvl>
  </w:abstractNum>
  <w:abstractNum w:abstractNumId="31" w15:restartNumberingAfterBreak="0">
    <w:nsid w:val="7C410CF9"/>
    <w:multiLevelType w:val="hybridMultilevel"/>
    <w:tmpl w:val="AAAAE0B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D0E4342"/>
    <w:multiLevelType w:val="hybridMultilevel"/>
    <w:tmpl w:val="DF789226"/>
    <w:lvl w:ilvl="0" w:tplc="7BCE122C">
      <w:start w:val="1"/>
      <w:numFmt w:val="decimal"/>
      <w:lvlText w:val="%1)"/>
      <w:lvlJc w:val="left"/>
      <w:pPr>
        <w:ind w:left="840" w:hanging="360"/>
      </w:pPr>
      <w:rPr>
        <w:rFonts w:ascii="Calibri" w:hAnsi="Calibri" w:hint="default"/>
        <w:b w:val="0"/>
        <w:i w:val="0"/>
        <w:sz w:val="20"/>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33" w15:restartNumberingAfterBreak="0">
    <w:nsid w:val="7F536AF7"/>
    <w:multiLevelType w:val="hybridMultilevel"/>
    <w:tmpl w:val="C82CE8E2"/>
    <w:lvl w:ilvl="0" w:tplc="BE40413A">
      <w:start w:val="1"/>
      <w:numFmt w:val="decimal"/>
      <w:lvlText w:val="%1."/>
      <w:lvlJc w:val="left"/>
      <w:pPr>
        <w:tabs>
          <w:tab w:val="num" w:pos="512"/>
        </w:tabs>
        <w:ind w:left="512" w:hanging="360"/>
      </w:pPr>
      <w:rPr>
        <w:b w:val="0"/>
      </w:rPr>
    </w:lvl>
    <w:lvl w:ilvl="1" w:tplc="04150019" w:tentative="1">
      <w:start w:val="1"/>
      <w:numFmt w:val="lowerLetter"/>
      <w:lvlText w:val="%2."/>
      <w:lvlJc w:val="left"/>
      <w:pPr>
        <w:tabs>
          <w:tab w:val="num" w:pos="1156"/>
        </w:tabs>
        <w:ind w:left="1156" w:hanging="360"/>
      </w:pPr>
    </w:lvl>
    <w:lvl w:ilvl="2" w:tplc="0415001B" w:tentative="1">
      <w:start w:val="1"/>
      <w:numFmt w:val="lowerRoman"/>
      <w:lvlText w:val="%3."/>
      <w:lvlJc w:val="right"/>
      <w:pPr>
        <w:tabs>
          <w:tab w:val="num" w:pos="1876"/>
        </w:tabs>
        <w:ind w:left="1876" w:hanging="180"/>
      </w:pPr>
    </w:lvl>
    <w:lvl w:ilvl="3" w:tplc="0415000F" w:tentative="1">
      <w:start w:val="1"/>
      <w:numFmt w:val="decimal"/>
      <w:lvlText w:val="%4."/>
      <w:lvlJc w:val="left"/>
      <w:pPr>
        <w:tabs>
          <w:tab w:val="num" w:pos="2596"/>
        </w:tabs>
        <w:ind w:left="2596" w:hanging="360"/>
      </w:p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num w:numId="1" w16cid:durableId="1729647387">
    <w:abstractNumId w:val="17"/>
  </w:num>
  <w:num w:numId="2" w16cid:durableId="1573388542">
    <w:abstractNumId w:val="33"/>
  </w:num>
  <w:num w:numId="3" w16cid:durableId="530993578">
    <w:abstractNumId w:val="28"/>
  </w:num>
  <w:num w:numId="4" w16cid:durableId="256211618">
    <w:abstractNumId w:val="22"/>
  </w:num>
  <w:num w:numId="5" w16cid:durableId="406731616">
    <w:abstractNumId w:val="31"/>
  </w:num>
  <w:num w:numId="6" w16cid:durableId="434057710">
    <w:abstractNumId w:val="29"/>
  </w:num>
  <w:num w:numId="7" w16cid:durableId="1494250571">
    <w:abstractNumId w:val="25"/>
  </w:num>
  <w:num w:numId="8" w16cid:durableId="833689229">
    <w:abstractNumId w:val="20"/>
  </w:num>
  <w:num w:numId="9" w16cid:durableId="2036301465">
    <w:abstractNumId w:val="15"/>
  </w:num>
  <w:num w:numId="10" w16cid:durableId="1711761607">
    <w:abstractNumId w:val="27"/>
  </w:num>
  <w:num w:numId="11" w16cid:durableId="852188751">
    <w:abstractNumId w:val="7"/>
  </w:num>
  <w:num w:numId="12" w16cid:durableId="203174928">
    <w:abstractNumId w:val="18"/>
  </w:num>
  <w:num w:numId="13" w16cid:durableId="860510229">
    <w:abstractNumId w:val="19"/>
  </w:num>
  <w:num w:numId="14" w16cid:durableId="317004496">
    <w:abstractNumId w:val="3"/>
  </w:num>
  <w:num w:numId="15" w16cid:durableId="665399443">
    <w:abstractNumId w:val="16"/>
  </w:num>
  <w:num w:numId="16" w16cid:durableId="1538355171">
    <w:abstractNumId w:val="12"/>
  </w:num>
  <w:num w:numId="17" w16cid:durableId="318969714">
    <w:abstractNumId w:val="23"/>
  </w:num>
  <w:num w:numId="18" w16cid:durableId="494415619">
    <w:abstractNumId w:val="21"/>
  </w:num>
  <w:num w:numId="19" w16cid:durableId="1491167544">
    <w:abstractNumId w:val="4"/>
  </w:num>
  <w:num w:numId="20" w16cid:durableId="2128816653">
    <w:abstractNumId w:val="9"/>
  </w:num>
  <w:num w:numId="21" w16cid:durableId="1343584308">
    <w:abstractNumId w:val="24"/>
  </w:num>
  <w:num w:numId="22" w16cid:durableId="707873883">
    <w:abstractNumId w:val="26"/>
  </w:num>
  <w:num w:numId="23" w16cid:durableId="1674603917">
    <w:abstractNumId w:val="32"/>
  </w:num>
  <w:num w:numId="24" w16cid:durableId="1517379467">
    <w:abstractNumId w:val="11"/>
  </w:num>
  <w:num w:numId="25" w16cid:durableId="1357734637">
    <w:abstractNumId w:val="10"/>
  </w:num>
  <w:num w:numId="26" w16cid:durableId="1788114820">
    <w:abstractNumId w:val="8"/>
  </w:num>
  <w:num w:numId="27" w16cid:durableId="1995841390">
    <w:abstractNumId w:val="5"/>
  </w:num>
  <w:num w:numId="28" w16cid:durableId="2010789240">
    <w:abstractNumId w:val="6"/>
  </w:num>
  <w:num w:numId="29" w16cid:durableId="1814637475">
    <w:abstractNumId w:val="13"/>
  </w:num>
  <w:num w:numId="30" w16cid:durableId="1807162543">
    <w:abstractNumId w:val="30"/>
  </w:num>
  <w:num w:numId="31" w16cid:durableId="1534077849">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35C3"/>
    <w:rsid w:val="000040E9"/>
    <w:rsid w:val="000041CA"/>
    <w:rsid w:val="00004DDC"/>
    <w:rsid w:val="000059E3"/>
    <w:rsid w:val="00007628"/>
    <w:rsid w:val="0000782D"/>
    <w:rsid w:val="00011BB1"/>
    <w:rsid w:val="00015FE4"/>
    <w:rsid w:val="00017839"/>
    <w:rsid w:val="00017B1C"/>
    <w:rsid w:val="0002571E"/>
    <w:rsid w:val="00030B18"/>
    <w:rsid w:val="00031D61"/>
    <w:rsid w:val="0003693F"/>
    <w:rsid w:val="000377BB"/>
    <w:rsid w:val="00045C89"/>
    <w:rsid w:val="000502D6"/>
    <w:rsid w:val="00055561"/>
    <w:rsid w:val="00062681"/>
    <w:rsid w:val="00062ABE"/>
    <w:rsid w:val="000633A9"/>
    <w:rsid w:val="00064EB7"/>
    <w:rsid w:val="000654A5"/>
    <w:rsid w:val="000667CB"/>
    <w:rsid w:val="000726C4"/>
    <w:rsid w:val="00073246"/>
    <w:rsid w:val="00073EDC"/>
    <w:rsid w:val="00075A68"/>
    <w:rsid w:val="00075C80"/>
    <w:rsid w:val="00075E61"/>
    <w:rsid w:val="000822EA"/>
    <w:rsid w:val="00090A8B"/>
    <w:rsid w:val="0009180D"/>
    <w:rsid w:val="000933F6"/>
    <w:rsid w:val="00097C75"/>
    <w:rsid w:val="00097D4A"/>
    <w:rsid w:val="000A0A4A"/>
    <w:rsid w:val="000A2DED"/>
    <w:rsid w:val="000A75D3"/>
    <w:rsid w:val="000B3414"/>
    <w:rsid w:val="000B6751"/>
    <w:rsid w:val="000B68FA"/>
    <w:rsid w:val="000B6EE0"/>
    <w:rsid w:val="000B7277"/>
    <w:rsid w:val="000C5FE2"/>
    <w:rsid w:val="000C6D0D"/>
    <w:rsid w:val="000C71CC"/>
    <w:rsid w:val="000D0A54"/>
    <w:rsid w:val="000D581D"/>
    <w:rsid w:val="000D7C5E"/>
    <w:rsid w:val="000E0673"/>
    <w:rsid w:val="000E1701"/>
    <w:rsid w:val="000E3A2D"/>
    <w:rsid w:val="000E66D2"/>
    <w:rsid w:val="000E7EFB"/>
    <w:rsid w:val="000F1F17"/>
    <w:rsid w:val="000F622D"/>
    <w:rsid w:val="001027DB"/>
    <w:rsid w:val="00106265"/>
    <w:rsid w:val="00107400"/>
    <w:rsid w:val="001105F3"/>
    <w:rsid w:val="001107FF"/>
    <w:rsid w:val="001119C8"/>
    <w:rsid w:val="001146BF"/>
    <w:rsid w:val="00115924"/>
    <w:rsid w:val="00116116"/>
    <w:rsid w:val="00116634"/>
    <w:rsid w:val="001220E8"/>
    <w:rsid w:val="00122B55"/>
    <w:rsid w:val="00122EF6"/>
    <w:rsid w:val="0012374C"/>
    <w:rsid w:val="00136F08"/>
    <w:rsid w:val="00137AB2"/>
    <w:rsid w:val="001407D3"/>
    <w:rsid w:val="00142A6A"/>
    <w:rsid w:val="001433B7"/>
    <w:rsid w:val="00145A14"/>
    <w:rsid w:val="00152AF5"/>
    <w:rsid w:val="00153AD2"/>
    <w:rsid w:val="00155167"/>
    <w:rsid w:val="00163DB7"/>
    <w:rsid w:val="0016455B"/>
    <w:rsid w:val="0017175A"/>
    <w:rsid w:val="001723A9"/>
    <w:rsid w:val="00172A9C"/>
    <w:rsid w:val="00174206"/>
    <w:rsid w:val="00182DEA"/>
    <w:rsid w:val="00183066"/>
    <w:rsid w:val="001854D5"/>
    <w:rsid w:val="00185A06"/>
    <w:rsid w:val="0019058A"/>
    <w:rsid w:val="00192A88"/>
    <w:rsid w:val="001A187E"/>
    <w:rsid w:val="001A6218"/>
    <w:rsid w:val="001B0077"/>
    <w:rsid w:val="001B2076"/>
    <w:rsid w:val="001B4C66"/>
    <w:rsid w:val="001B587F"/>
    <w:rsid w:val="001C30F8"/>
    <w:rsid w:val="001C4316"/>
    <w:rsid w:val="001C6846"/>
    <w:rsid w:val="001C6F5D"/>
    <w:rsid w:val="001D0B78"/>
    <w:rsid w:val="001D0E8B"/>
    <w:rsid w:val="001D1741"/>
    <w:rsid w:val="001D183C"/>
    <w:rsid w:val="001D2D89"/>
    <w:rsid w:val="001D4FEC"/>
    <w:rsid w:val="001E176C"/>
    <w:rsid w:val="001E288E"/>
    <w:rsid w:val="001E4E07"/>
    <w:rsid w:val="001F0BCA"/>
    <w:rsid w:val="001F1144"/>
    <w:rsid w:val="001F2878"/>
    <w:rsid w:val="001F58B3"/>
    <w:rsid w:val="00202092"/>
    <w:rsid w:val="00207C92"/>
    <w:rsid w:val="00214DA3"/>
    <w:rsid w:val="0022320B"/>
    <w:rsid w:val="00223451"/>
    <w:rsid w:val="0022403B"/>
    <w:rsid w:val="00226333"/>
    <w:rsid w:val="00232C40"/>
    <w:rsid w:val="0023375B"/>
    <w:rsid w:val="00234C37"/>
    <w:rsid w:val="00237238"/>
    <w:rsid w:val="00240E9C"/>
    <w:rsid w:val="0024549A"/>
    <w:rsid w:val="00246306"/>
    <w:rsid w:val="002514ED"/>
    <w:rsid w:val="002528AC"/>
    <w:rsid w:val="00262BBC"/>
    <w:rsid w:val="00262F4B"/>
    <w:rsid w:val="002645BA"/>
    <w:rsid w:val="00265EC8"/>
    <w:rsid w:val="00276896"/>
    <w:rsid w:val="002772D6"/>
    <w:rsid w:val="00281B7E"/>
    <w:rsid w:val="0028381C"/>
    <w:rsid w:val="00284CB4"/>
    <w:rsid w:val="0028679F"/>
    <w:rsid w:val="0029067B"/>
    <w:rsid w:val="00290829"/>
    <w:rsid w:val="00291CF6"/>
    <w:rsid w:val="002A2210"/>
    <w:rsid w:val="002A2785"/>
    <w:rsid w:val="002A5978"/>
    <w:rsid w:val="002A5D82"/>
    <w:rsid w:val="002A6BB0"/>
    <w:rsid w:val="002B4334"/>
    <w:rsid w:val="002B5C28"/>
    <w:rsid w:val="002B5F65"/>
    <w:rsid w:val="002B5F94"/>
    <w:rsid w:val="002B76C4"/>
    <w:rsid w:val="002C041E"/>
    <w:rsid w:val="002C591D"/>
    <w:rsid w:val="002D2FE6"/>
    <w:rsid w:val="002D5AA2"/>
    <w:rsid w:val="002D7C74"/>
    <w:rsid w:val="002E0415"/>
    <w:rsid w:val="002E0C84"/>
    <w:rsid w:val="002E4C95"/>
    <w:rsid w:val="002E6F3A"/>
    <w:rsid w:val="002F3050"/>
    <w:rsid w:val="002F3C6D"/>
    <w:rsid w:val="0030132A"/>
    <w:rsid w:val="003013EF"/>
    <w:rsid w:val="00305364"/>
    <w:rsid w:val="0030622E"/>
    <w:rsid w:val="003062E0"/>
    <w:rsid w:val="00307965"/>
    <w:rsid w:val="0031343A"/>
    <w:rsid w:val="0031368F"/>
    <w:rsid w:val="00313CFD"/>
    <w:rsid w:val="003140D7"/>
    <w:rsid w:val="00316EAB"/>
    <w:rsid w:val="00317B5E"/>
    <w:rsid w:val="00324D88"/>
    <w:rsid w:val="00327AD8"/>
    <w:rsid w:val="00330E76"/>
    <w:rsid w:val="00333660"/>
    <w:rsid w:val="00341CCF"/>
    <w:rsid w:val="00343908"/>
    <w:rsid w:val="00344CAE"/>
    <w:rsid w:val="00345D01"/>
    <w:rsid w:val="00345DD0"/>
    <w:rsid w:val="003474C5"/>
    <w:rsid w:val="003474F5"/>
    <w:rsid w:val="00353F66"/>
    <w:rsid w:val="0035566E"/>
    <w:rsid w:val="003637CF"/>
    <w:rsid w:val="003663BE"/>
    <w:rsid w:val="0036798D"/>
    <w:rsid w:val="00367BE2"/>
    <w:rsid w:val="003714AE"/>
    <w:rsid w:val="0037539A"/>
    <w:rsid w:val="00377FF1"/>
    <w:rsid w:val="003859BC"/>
    <w:rsid w:val="00390970"/>
    <w:rsid w:val="00391D6B"/>
    <w:rsid w:val="00392256"/>
    <w:rsid w:val="00394FEA"/>
    <w:rsid w:val="00395414"/>
    <w:rsid w:val="0039772A"/>
    <w:rsid w:val="003979A2"/>
    <w:rsid w:val="003A071C"/>
    <w:rsid w:val="003A587A"/>
    <w:rsid w:val="003A6B5E"/>
    <w:rsid w:val="003C1357"/>
    <w:rsid w:val="003C1CD8"/>
    <w:rsid w:val="003C20E5"/>
    <w:rsid w:val="003C3F4B"/>
    <w:rsid w:val="003C7B73"/>
    <w:rsid w:val="003D2919"/>
    <w:rsid w:val="003D5A1F"/>
    <w:rsid w:val="003E0080"/>
    <w:rsid w:val="003E2854"/>
    <w:rsid w:val="003E79AF"/>
    <w:rsid w:val="003F4466"/>
    <w:rsid w:val="004003D7"/>
    <w:rsid w:val="00405C65"/>
    <w:rsid w:val="00406160"/>
    <w:rsid w:val="00416DBC"/>
    <w:rsid w:val="00420FA1"/>
    <w:rsid w:val="00424537"/>
    <w:rsid w:val="00424B7A"/>
    <w:rsid w:val="0043119F"/>
    <w:rsid w:val="00431C62"/>
    <w:rsid w:val="00437167"/>
    <w:rsid w:val="004411EE"/>
    <w:rsid w:val="00441AC8"/>
    <w:rsid w:val="00447A99"/>
    <w:rsid w:val="00450AD2"/>
    <w:rsid w:val="004626A4"/>
    <w:rsid w:val="00462F3C"/>
    <w:rsid w:val="00463327"/>
    <w:rsid w:val="00466D15"/>
    <w:rsid w:val="00476559"/>
    <w:rsid w:val="004802E5"/>
    <w:rsid w:val="00481472"/>
    <w:rsid w:val="00483687"/>
    <w:rsid w:val="0048387F"/>
    <w:rsid w:val="00484BF5"/>
    <w:rsid w:val="00490E43"/>
    <w:rsid w:val="00495386"/>
    <w:rsid w:val="00495757"/>
    <w:rsid w:val="004976B0"/>
    <w:rsid w:val="004A01E8"/>
    <w:rsid w:val="004A1160"/>
    <w:rsid w:val="004B0BCC"/>
    <w:rsid w:val="004B183B"/>
    <w:rsid w:val="004B5A36"/>
    <w:rsid w:val="004B6749"/>
    <w:rsid w:val="004C0372"/>
    <w:rsid w:val="004C1159"/>
    <w:rsid w:val="004C66BB"/>
    <w:rsid w:val="004D12C1"/>
    <w:rsid w:val="004D1BC3"/>
    <w:rsid w:val="004D31F7"/>
    <w:rsid w:val="004D35C3"/>
    <w:rsid w:val="004D3E67"/>
    <w:rsid w:val="004E3BF8"/>
    <w:rsid w:val="004F137C"/>
    <w:rsid w:val="004F308D"/>
    <w:rsid w:val="004F39F3"/>
    <w:rsid w:val="004F5400"/>
    <w:rsid w:val="004F5448"/>
    <w:rsid w:val="00504154"/>
    <w:rsid w:val="00505DBA"/>
    <w:rsid w:val="0050633C"/>
    <w:rsid w:val="00507336"/>
    <w:rsid w:val="005108E5"/>
    <w:rsid w:val="005116C6"/>
    <w:rsid w:val="005135D6"/>
    <w:rsid w:val="00516640"/>
    <w:rsid w:val="005223A2"/>
    <w:rsid w:val="00541DD3"/>
    <w:rsid w:val="00543446"/>
    <w:rsid w:val="005460CD"/>
    <w:rsid w:val="00550AE4"/>
    <w:rsid w:val="00551CC4"/>
    <w:rsid w:val="005537CA"/>
    <w:rsid w:val="00554CDD"/>
    <w:rsid w:val="00557089"/>
    <w:rsid w:val="00566CA8"/>
    <w:rsid w:val="00566E0E"/>
    <w:rsid w:val="0057433D"/>
    <w:rsid w:val="005752AC"/>
    <w:rsid w:val="00575AEC"/>
    <w:rsid w:val="00576A95"/>
    <w:rsid w:val="0058216D"/>
    <w:rsid w:val="005867E7"/>
    <w:rsid w:val="00586F5B"/>
    <w:rsid w:val="00592933"/>
    <w:rsid w:val="0059488F"/>
    <w:rsid w:val="005A1F2A"/>
    <w:rsid w:val="005A284C"/>
    <w:rsid w:val="005A28DB"/>
    <w:rsid w:val="005A60BC"/>
    <w:rsid w:val="005B01BB"/>
    <w:rsid w:val="005B3BBB"/>
    <w:rsid w:val="005B6426"/>
    <w:rsid w:val="005B74E7"/>
    <w:rsid w:val="005C28A5"/>
    <w:rsid w:val="005C31F5"/>
    <w:rsid w:val="005C44B3"/>
    <w:rsid w:val="005C5DBB"/>
    <w:rsid w:val="005C64E8"/>
    <w:rsid w:val="005C79C2"/>
    <w:rsid w:val="005D209F"/>
    <w:rsid w:val="005D3929"/>
    <w:rsid w:val="005D4F20"/>
    <w:rsid w:val="005D7FC2"/>
    <w:rsid w:val="005E02B9"/>
    <w:rsid w:val="005E2335"/>
    <w:rsid w:val="005E25DA"/>
    <w:rsid w:val="005E28E3"/>
    <w:rsid w:val="005F0AC4"/>
    <w:rsid w:val="005F3C09"/>
    <w:rsid w:val="005F7132"/>
    <w:rsid w:val="00600346"/>
    <w:rsid w:val="00600632"/>
    <w:rsid w:val="00600829"/>
    <w:rsid w:val="0060196D"/>
    <w:rsid w:val="00604E51"/>
    <w:rsid w:val="00605923"/>
    <w:rsid w:val="00613B26"/>
    <w:rsid w:val="00615332"/>
    <w:rsid w:val="00624ABE"/>
    <w:rsid w:val="006252A1"/>
    <w:rsid w:val="00625515"/>
    <w:rsid w:val="00632349"/>
    <w:rsid w:val="0063373C"/>
    <w:rsid w:val="006428A5"/>
    <w:rsid w:val="0064308A"/>
    <w:rsid w:val="00645CDE"/>
    <w:rsid w:val="00652948"/>
    <w:rsid w:val="00655FCA"/>
    <w:rsid w:val="00657490"/>
    <w:rsid w:val="006575EA"/>
    <w:rsid w:val="0066028E"/>
    <w:rsid w:val="00661A5E"/>
    <w:rsid w:val="006620B4"/>
    <w:rsid w:val="00663CBF"/>
    <w:rsid w:val="00664755"/>
    <w:rsid w:val="00665F3D"/>
    <w:rsid w:val="00666192"/>
    <w:rsid w:val="0066759B"/>
    <w:rsid w:val="006706A0"/>
    <w:rsid w:val="006724E4"/>
    <w:rsid w:val="006765A4"/>
    <w:rsid w:val="006765F6"/>
    <w:rsid w:val="006769B4"/>
    <w:rsid w:val="00684691"/>
    <w:rsid w:val="00687CBF"/>
    <w:rsid w:val="00692B97"/>
    <w:rsid w:val="00693537"/>
    <w:rsid w:val="00693B98"/>
    <w:rsid w:val="0069520F"/>
    <w:rsid w:val="0069637D"/>
    <w:rsid w:val="006A12EC"/>
    <w:rsid w:val="006A37A0"/>
    <w:rsid w:val="006B53D1"/>
    <w:rsid w:val="006B58FA"/>
    <w:rsid w:val="006B5E7E"/>
    <w:rsid w:val="006C2E49"/>
    <w:rsid w:val="006C32DF"/>
    <w:rsid w:val="006C48CA"/>
    <w:rsid w:val="006D2231"/>
    <w:rsid w:val="006D38B3"/>
    <w:rsid w:val="006D44F5"/>
    <w:rsid w:val="006D7016"/>
    <w:rsid w:val="006E577C"/>
    <w:rsid w:val="006E582D"/>
    <w:rsid w:val="006E7114"/>
    <w:rsid w:val="006F3814"/>
    <w:rsid w:val="006F4CE6"/>
    <w:rsid w:val="006F6BC2"/>
    <w:rsid w:val="006F6E61"/>
    <w:rsid w:val="00700869"/>
    <w:rsid w:val="00700C75"/>
    <w:rsid w:val="00701904"/>
    <w:rsid w:val="007032EE"/>
    <w:rsid w:val="0070523C"/>
    <w:rsid w:val="007110F3"/>
    <w:rsid w:val="007134EC"/>
    <w:rsid w:val="007160D0"/>
    <w:rsid w:val="00717CE0"/>
    <w:rsid w:val="00721C23"/>
    <w:rsid w:val="007252F0"/>
    <w:rsid w:val="007305C9"/>
    <w:rsid w:val="00735147"/>
    <w:rsid w:val="007368BB"/>
    <w:rsid w:val="00742B55"/>
    <w:rsid w:val="00743AB5"/>
    <w:rsid w:val="00750641"/>
    <w:rsid w:val="00752D12"/>
    <w:rsid w:val="00754F89"/>
    <w:rsid w:val="007557C9"/>
    <w:rsid w:val="00755B17"/>
    <w:rsid w:val="0075786F"/>
    <w:rsid w:val="007621E8"/>
    <w:rsid w:val="00766C1B"/>
    <w:rsid w:val="00771B62"/>
    <w:rsid w:val="00772AE1"/>
    <w:rsid w:val="00773CDB"/>
    <w:rsid w:val="00774875"/>
    <w:rsid w:val="007837E0"/>
    <w:rsid w:val="007839E7"/>
    <w:rsid w:val="00784131"/>
    <w:rsid w:val="00787A69"/>
    <w:rsid w:val="00790699"/>
    <w:rsid w:val="00790838"/>
    <w:rsid w:val="00791F4C"/>
    <w:rsid w:val="00792674"/>
    <w:rsid w:val="00792E6A"/>
    <w:rsid w:val="007938A8"/>
    <w:rsid w:val="00793979"/>
    <w:rsid w:val="00793BF4"/>
    <w:rsid w:val="00795403"/>
    <w:rsid w:val="00796565"/>
    <w:rsid w:val="007979EF"/>
    <w:rsid w:val="007A57C1"/>
    <w:rsid w:val="007A7E83"/>
    <w:rsid w:val="007B4D62"/>
    <w:rsid w:val="007C1504"/>
    <w:rsid w:val="007C25AF"/>
    <w:rsid w:val="007C4A46"/>
    <w:rsid w:val="007D6C8B"/>
    <w:rsid w:val="007E08DD"/>
    <w:rsid w:val="007E1F69"/>
    <w:rsid w:val="007E5E65"/>
    <w:rsid w:val="007F471C"/>
    <w:rsid w:val="007F6B28"/>
    <w:rsid w:val="0080027D"/>
    <w:rsid w:val="00803730"/>
    <w:rsid w:val="00804FBC"/>
    <w:rsid w:val="0081038C"/>
    <w:rsid w:val="0081138A"/>
    <w:rsid w:val="008173D2"/>
    <w:rsid w:val="00817E5D"/>
    <w:rsid w:val="008209BD"/>
    <w:rsid w:val="00824D6B"/>
    <w:rsid w:val="0082712C"/>
    <w:rsid w:val="00830CEB"/>
    <w:rsid w:val="008311FE"/>
    <w:rsid w:val="00832FD7"/>
    <w:rsid w:val="00835D41"/>
    <w:rsid w:val="0084030C"/>
    <w:rsid w:val="00842430"/>
    <w:rsid w:val="00843FC6"/>
    <w:rsid w:val="00844565"/>
    <w:rsid w:val="00845F14"/>
    <w:rsid w:val="00846E3E"/>
    <w:rsid w:val="008525EA"/>
    <w:rsid w:val="00853C63"/>
    <w:rsid w:val="00853F59"/>
    <w:rsid w:val="00861505"/>
    <w:rsid w:val="00861E48"/>
    <w:rsid w:val="00861E54"/>
    <w:rsid w:val="00866F07"/>
    <w:rsid w:val="008714FC"/>
    <w:rsid w:val="0087243F"/>
    <w:rsid w:val="00873AB4"/>
    <w:rsid w:val="00873C23"/>
    <w:rsid w:val="00874EE0"/>
    <w:rsid w:val="00875A9F"/>
    <w:rsid w:val="008801C3"/>
    <w:rsid w:val="00881508"/>
    <w:rsid w:val="00882705"/>
    <w:rsid w:val="00887892"/>
    <w:rsid w:val="00887F48"/>
    <w:rsid w:val="00893836"/>
    <w:rsid w:val="008A2295"/>
    <w:rsid w:val="008A3E30"/>
    <w:rsid w:val="008A7326"/>
    <w:rsid w:val="008B00D5"/>
    <w:rsid w:val="008B19AF"/>
    <w:rsid w:val="008B3181"/>
    <w:rsid w:val="008B4BB4"/>
    <w:rsid w:val="008B4C3C"/>
    <w:rsid w:val="008C5B62"/>
    <w:rsid w:val="008D06BD"/>
    <w:rsid w:val="008D2E99"/>
    <w:rsid w:val="008D4C42"/>
    <w:rsid w:val="008E0F18"/>
    <w:rsid w:val="008E24FC"/>
    <w:rsid w:val="008E4F09"/>
    <w:rsid w:val="008E7898"/>
    <w:rsid w:val="008F07D8"/>
    <w:rsid w:val="008F2B88"/>
    <w:rsid w:val="008F5289"/>
    <w:rsid w:val="008F5728"/>
    <w:rsid w:val="00902ECD"/>
    <w:rsid w:val="00904017"/>
    <w:rsid w:val="0091487C"/>
    <w:rsid w:val="009160C6"/>
    <w:rsid w:val="00922D3A"/>
    <w:rsid w:val="0093017F"/>
    <w:rsid w:val="00930A2E"/>
    <w:rsid w:val="00930F3B"/>
    <w:rsid w:val="00931C76"/>
    <w:rsid w:val="00932AC6"/>
    <w:rsid w:val="00934BB1"/>
    <w:rsid w:val="00940670"/>
    <w:rsid w:val="00940A00"/>
    <w:rsid w:val="009447EE"/>
    <w:rsid w:val="00944B86"/>
    <w:rsid w:val="0094543E"/>
    <w:rsid w:val="00946E07"/>
    <w:rsid w:val="00947B52"/>
    <w:rsid w:val="00947EF7"/>
    <w:rsid w:val="00950B6A"/>
    <w:rsid w:val="00950EF9"/>
    <w:rsid w:val="00954286"/>
    <w:rsid w:val="00954B4F"/>
    <w:rsid w:val="00955514"/>
    <w:rsid w:val="00956CBB"/>
    <w:rsid w:val="009655A5"/>
    <w:rsid w:val="00965D85"/>
    <w:rsid w:val="00972DD0"/>
    <w:rsid w:val="00980EC5"/>
    <w:rsid w:val="0098321B"/>
    <w:rsid w:val="009903B8"/>
    <w:rsid w:val="009904E4"/>
    <w:rsid w:val="009925E6"/>
    <w:rsid w:val="00994DA3"/>
    <w:rsid w:val="0099520E"/>
    <w:rsid w:val="0099536B"/>
    <w:rsid w:val="00996D7F"/>
    <w:rsid w:val="009A06F3"/>
    <w:rsid w:val="009A1B95"/>
    <w:rsid w:val="009A26D5"/>
    <w:rsid w:val="009B2B5D"/>
    <w:rsid w:val="009B4A29"/>
    <w:rsid w:val="009B6D46"/>
    <w:rsid w:val="009B77C0"/>
    <w:rsid w:val="009C1E68"/>
    <w:rsid w:val="009C3EE8"/>
    <w:rsid w:val="009C60AB"/>
    <w:rsid w:val="009C6157"/>
    <w:rsid w:val="009C631D"/>
    <w:rsid w:val="009D6E37"/>
    <w:rsid w:val="009E0CD4"/>
    <w:rsid w:val="009E5E70"/>
    <w:rsid w:val="009F66E2"/>
    <w:rsid w:val="009F6C96"/>
    <w:rsid w:val="00A02096"/>
    <w:rsid w:val="00A04507"/>
    <w:rsid w:val="00A050E6"/>
    <w:rsid w:val="00A07CF8"/>
    <w:rsid w:val="00A13E7C"/>
    <w:rsid w:val="00A20B57"/>
    <w:rsid w:val="00A232CB"/>
    <w:rsid w:val="00A25D6A"/>
    <w:rsid w:val="00A33D9D"/>
    <w:rsid w:val="00A36B5F"/>
    <w:rsid w:val="00A52096"/>
    <w:rsid w:val="00A5294F"/>
    <w:rsid w:val="00A53778"/>
    <w:rsid w:val="00A55672"/>
    <w:rsid w:val="00A5747D"/>
    <w:rsid w:val="00A60698"/>
    <w:rsid w:val="00A64987"/>
    <w:rsid w:val="00A662F2"/>
    <w:rsid w:val="00A717AA"/>
    <w:rsid w:val="00A75C31"/>
    <w:rsid w:val="00A75C68"/>
    <w:rsid w:val="00A764D8"/>
    <w:rsid w:val="00A82D25"/>
    <w:rsid w:val="00A86466"/>
    <w:rsid w:val="00A90B82"/>
    <w:rsid w:val="00A91127"/>
    <w:rsid w:val="00A9150D"/>
    <w:rsid w:val="00A92653"/>
    <w:rsid w:val="00AA2F7D"/>
    <w:rsid w:val="00AA4FD2"/>
    <w:rsid w:val="00AA52CA"/>
    <w:rsid w:val="00AA6767"/>
    <w:rsid w:val="00AA7BAC"/>
    <w:rsid w:val="00AA7E9D"/>
    <w:rsid w:val="00AB2CA4"/>
    <w:rsid w:val="00AB3B62"/>
    <w:rsid w:val="00AC3DD0"/>
    <w:rsid w:val="00AD0F45"/>
    <w:rsid w:val="00AD12B3"/>
    <w:rsid w:val="00AD62A2"/>
    <w:rsid w:val="00AD718C"/>
    <w:rsid w:val="00AE3278"/>
    <w:rsid w:val="00AF60F7"/>
    <w:rsid w:val="00AF6BF3"/>
    <w:rsid w:val="00B03608"/>
    <w:rsid w:val="00B052D2"/>
    <w:rsid w:val="00B05F6B"/>
    <w:rsid w:val="00B20F8B"/>
    <w:rsid w:val="00B2453A"/>
    <w:rsid w:val="00B24C32"/>
    <w:rsid w:val="00B2543C"/>
    <w:rsid w:val="00B27E31"/>
    <w:rsid w:val="00B34D40"/>
    <w:rsid w:val="00B35EB7"/>
    <w:rsid w:val="00B371A4"/>
    <w:rsid w:val="00B40CC3"/>
    <w:rsid w:val="00B434E1"/>
    <w:rsid w:val="00B459A6"/>
    <w:rsid w:val="00B46867"/>
    <w:rsid w:val="00B47061"/>
    <w:rsid w:val="00B51974"/>
    <w:rsid w:val="00B54B08"/>
    <w:rsid w:val="00B56C38"/>
    <w:rsid w:val="00B575A3"/>
    <w:rsid w:val="00B64388"/>
    <w:rsid w:val="00B6509B"/>
    <w:rsid w:val="00B65968"/>
    <w:rsid w:val="00B81BCB"/>
    <w:rsid w:val="00B82153"/>
    <w:rsid w:val="00B836F9"/>
    <w:rsid w:val="00B85E93"/>
    <w:rsid w:val="00B91AA9"/>
    <w:rsid w:val="00B92929"/>
    <w:rsid w:val="00B94E38"/>
    <w:rsid w:val="00B957EE"/>
    <w:rsid w:val="00BA0FA6"/>
    <w:rsid w:val="00BA6018"/>
    <w:rsid w:val="00BB0E61"/>
    <w:rsid w:val="00BB107A"/>
    <w:rsid w:val="00BB346D"/>
    <w:rsid w:val="00BB5CDC"/>
    <w:rsid w:val="00BB5FEF"/>
    <w:rsid w:val="00BB64A7"/>
    <w:rsid w:val="00BB72AB"/>
    <w:rsid w:val="00BB7AFA"/>
    <w:rsid w:val="00BC0234"/>
    <w:rsid w:val="00BC6FF9"/>
    <w:rsid w:val="00BC7147"/>
    <w:rsid w:val="00BD1BF7"/>
    <w:rsid w:val="00BD28C5"/>
    <w:rsid w:val="00BD3508"/>
    <w:rsid w:val="00BD3CF1"/>
    <w:rsid w:val="00BD4FFF"/>
    <w:rsid w:val="00BD5BB5"/>
    <w:rsid w:val="00BE0538"/>
    <w:rsid w:val="00BE1710"/>
    <w:rsid w:val="00BE1AA4"/>
    <w:rsid w:val="00BE1CB6"/>
    <w:rsid w:val="00BE7794"/>
    <w:rsid w:val="00BF547E"/>
    <w:rsid w:val="00C00163"/>
    <w:rsid w:val="00C01E12"/>
    <w:rsid w:val="00C03C4B"/>
    <w:rsid w:val="00C05214"/>
    <w:rsid w:val="00C123C3"/>
    <w:rsid w:val="00C13490"/>
    <w:rsid w:val="00C15FE4"/>
    <w:rsid w:val="00C25423"/>
    <w:rsid w:val="00C2630B"/>
    <w:rsid w:val="00C32999"/>
    <w:rsid w:val="00C33290"/>
    <w:rsid w:val="00C351F7"/>
    <w:rsid w:val="00C37DB5"/>
    <w:rsid w:val="00C40696"/>
    <w:rsid w:val="00C41BE0"/>
    <w:rsid w:val="00C4477D"/>
    <w:rsid w:val="00C469B6"/>
    <w:rsid w:val="00C50264"/>
    <w:rsid w:val="00C51062"/>
    <w:rsid w:val="00C51B49"/>
    <w:rsid w:val="00C54138"/>
    <w:rsid w:val="00C5421F"/>
    <w:rsid w:val="00C62780"/>
    <w:rsid w:val="00C64B84"/>
    <w:rsid w:val="00C67525"/>
    <w:rsid w:val="00C72DC6"/>
    <w:rsid w:val="00C73340"/>
    <w:rsid w:val="00C74E0A"/>
    <w:rsid w:val="00C76341"/>
    <w:rsid w:val="00C777A7"/>
    <w:rsid w:val="00C77F93"/>
    <w:rsid w:val="00C77FE8"/>
    <w:rsid w:val="00C81B64"/>
    <w:rsid w:val="00C823C5"/>
    <w:rsid w:val="00C85122"/>
    <w:rsid w:val="00C910B3"/>
    <w:rsid w:val="00C92AA4"/>
    <w:rsid w:val="00C941F1"/>
    <w:rsid w:val="00C96CDB"/>
    <w:rsid w:val="00CA01CD"/>
    <w:rsid w:val="00CA263E"/>
    <w:rsid w:val="00CA5EA8"/>
    <w:rsid w:val="00CB006D"/>
    <w:rsid w:val="00CB0165"/>
    <w:rsid w:val="00CB3530"/>
    <w:rsid w:val="00CB55D1"/>
    <w:rsid w:val="00CB5A2C"/>
    <w:rsid w:val="00CB6F41"/>
    <w:rsid w:val="00CB7CDD"/>
    <w:rsid w:val="00CC42D5"/>
    <w:rsid w:val="00CC4548"/>
    <w:rsid w:val="00CC5DC0"/>
    <w:rsid w:val="00CC6206"/>
    <w:rsid w:val="00CC652B"/>
    <w:rsid w:val="00CC7914"/>
    <w:rsid w:val="00CD0524"/>
    <w:rsid w:val="00CD4684"/>
    <w:rsid w:val="00CD7615"/>
    <w:rsid w:val="00CD7A95"/>
    <w:rsid w:val="00CE0D65"/>
    <w:rsid w:val="00CF1689"/>
    <w:rsid w:val="00CF4972"/>
    <w:rsid w:val="00CF6539"/>
    <w:rsid w:val="00CF7448"/>
    <w:rsid w:val="00D0314E"/>
    <w:rsid w:val="00D034C0"/>
    <w:rsid w:val="00D04DFB"/>
    <w:rsid w:val="00D051C7"/>
    <w:rsid w:val="00D114EF"/>
    <w:rsid w:val="00D1439C"/>
    <w:rsid w:val="00D15DC7"/>
    <w:rsid w:val="00D2570D"/>
    <w:rsid w:val="00D25EAA"/>
    <w:rsid w:val="00D27F51"/>
    <w:rsid w:val="00D328FE"/>
    <w:rsid w:val="00D32F76"/>
    <w:rsid w:val="00D36E80"/>
    <w:rsid w:val="00D37612"/>
    <w:rsid w:val="00D379D4"/>
    <w:rsid w:val="00D42190"/>
    <w:rsid w:val="00D42D19"/>
    <w:rsid w:val="00D43835"/>
    <w:rsid w:val="00D43F24"/>
    <w:rsid w:val="00D465C6"/>
    <w:rsid w:val="00D56901"/>
    <w:rsid w:val="00D601A8"/>
    <w:rsid w:val="00D641B9"/>
    <w:rsid w:val="00D66688"/>
    <w:rsid w:val="00D66F95"/>
    <w:rsid w:val="00D67621"/>
    <w:rsid w:val="00D721FC"/>
    <w:rsid w:val="00D722EC"/>
    <w:rsid w:val="00D7340E"/>
    <w:rsid w:val="00D80106"/>
    <w:rsid w:val="00D85C08"/>
    <w:rsid w:val="00D85CC9"/>
    <w:rsid w:val="00D9516A"/>
    <w:rsid w:val="00D9681E"/>
    <w:rsid w:val="00DA7C6E"/>
    <w:rsid w:val="00DB2139"/>
    <w:rsid w:val="00DB46FC"/>
    <w:rsid w:val="00DB6013"/>
    <w:rsid w:val="00DC327B"/>
    <w:rsid w:val="00DC3844"/>
    <w:rsid w:val="00DD11EB"/>
    <w:rsid w:val="00DD2F44"/>
    <w:rsid w:val="00DD7A66"/>
    <w:rsid w:val="00DE708D"/>
    <w:rsid w:val="00DF1854"/>
    <w:rsid w:val="00DF271F"/>
    <w:rsid w:val="00DF3F71"/>
    <w:rsid w:val="00DF5C7C"/>
    <w:rsid w:val="00DF7DFA"/>
    <w:rsid w:val="00E007E4"/>
    <w:rsid w:val="00E03FFE"/>
    <w:rsid w:val="00E0443D"/>
    <w:rsid w:val="00E114B8"/>
    <w:rsid w:val="00E1413E"/>
    <w:rsid w:val="00E20868"/>
    <w:rsid w:val="00E22CE8"/>
    <w:rsid w:val="00E22FF8"/>
    <w:rsid w:val="00E24020"/>
    <w:rsid w:val="00E24062"/>
    <w:rsid w:val="00E24AEB"/>
    <w:rsid w:val="00E267FF"/>
    <w:rsid w:val="00E33AE1"/>
    <w:rsid w:val="00E34AA5"/>
    <w:rsid w:val="00E37B82"/>
    <w:rsid w:val="00E408A0"/>
    <w:rsid w:val="00E430AB"/>
    <w:rsid w:val="00E44375"/>
    <w:rsid w:val="00E443DC"/>
    <w:rsid w:val="00E445AD"/>
    <w:rsid w:val="00E54796"/>
    <w:rsid w:val="00E567D9"/>
    <w:rsid w:val="00E576C1"/>
    <w:rsid w:val="00E60352"/>
    <w:rsid w:val="00E6663B"/>
    <w:rsid w:val="00E672E3"/>
    <w:rsid w:val="00E67DDE"/>
    <w:rsid w:val="00E71C9D"/>
    <w:rsid w:val="00E72ABF"/>
    <w:rsid w:val="00E74678"/>
    <w:rsid w:val="00E82FF1"/>
    <w:rsid w:val="00E8346C"/>
    <w:rsid w:val="00E84505"/>
    <w:rsid w:val="00E86862"/>
    <w:rsid w:val="00E86BB4"/>
    <w:rsid w:val="00E90584"/>
    <w:rsid w:val="00E912B7"/>
    <w:rsid w:val="00E9390E"/>
    <w:rsid w:val="00E94BBC"/>
    <w:rsid w:val="00E97155"/>
    <w:rsid w:val="00EA375E"/>
    <w:rsid w:val="00EA602E"/>
    <w:rsid w:val="00EB3C6C"/>
    <w:rsid w:val="00EB650C"/>
    <w:rsid w:val="00EC2A11"/>
    <w:rsid w:val="00EC309E"/>
    <w:rsid w:val="00EC5ED8"/>
    <w:rsid w:val="00ED0212"/>
    <w:rsid w:val="00ED083A"/>
    <w:rsid w:val="00ED1A3F"/>
    <w:rsid w:val="00ED5D32"/>
    <w:rsid w:val="00ED6C6A"/>
    <w:rsid w:val="00ED7A1D"/>
    <w:rsid w:val="00EE2403"/>
    <w:rsid w:val="00EE4452"/>
    <w:rsid w:val="00EE48DA"/>
    <w:rsid w:val="00EF1027"/>
    <w:rsid w:val="00EF1FB4"/>
    <w:rsid w:val="00EF76E1"/>
    <w:rsid w:val="00EF7C5F"/>
    <w:rsid w:val="00F012AF"/>
    <w:rsid w:val="00F03729"/>
    <w:rsid w:val="00F2232C"/>
    <w:rsid w:val="00F24368"/>
    <w:rsid w:val="00F270E6"/>
    <w:rsid w:val="00F311BA"/>
    <w:rsid w:val="00F31C89"/>
    <w:rsid w:val="00F3314A"/>
    <w:rsid w:val="00F35F7A"/>
    <w:rsid w:val="00F360AD"/>
    <w:rsid w:val="00F4231B"/>
    <w:rsid w:val="00F46922"/>
    <w:rsid w:val="00F50851"/>
    <w:rsid w:val="00F528BD"/>
    <w:rsid w:val="00F57346"/>
    <w:rsid w:val="00F7046D"/>
    <w:rsid w:val="00F716C5"/>
    <w:rsid w:val="00F71FF7"/>
    <w:rsid w:val="00F733A3"/>
    <w:rsid w:val="00F7431C"/>
    <w:rsid w:val="00F75F3B"/>
    <w:rsid w:val="00F82402"/>
    <w:rsid w:val="00F83AD4"/>
    <w:rsid w:val="00F91364"/>
    <w:rsid w:val="00F95F83"/>
    <w:rsid w:val="00F9761B"/>
    <w:rsid w:val="00F97F3D"/>
    <w:rsid w:val="00F97F4E"/>
    <w:rsid w:val="00FA0EC6"/>
    <w:rsid w:val="00FA304A"/>
    <w:rsid w:val="00FA30DF"/>
    <w:rsid w:val="00FA7763"/>
    <w:rsid w:val="00FB179E"/>
    <w:rsid w:val="00FB68F2"/>
    <w:rsid w:val="00FB6FD0"/>
    <w:rsid w:val="00FC242A"/>
    <w:rsid w:val="00FC3342"/>
    <w:rsid w:val="00FD5791"/>
    <w:rsid w:val="00FD5ADC"/>
    <w:rsid w:val="00FF472B"/>
    <w:rsid w:val="00FF6A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11A0ED"/>
  <w15:docId w15:val="{08CDD5B9-199E-41D8-AAED-15BCF1910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07628"/>
    <w:rPr>
      <w:sz w:val="24"/>
    </w:rPr>
  </w:style>
  <w:style w:type="paragraph" w:styleId="Nagwek1">
    <w:name w:val="heading 1"/>
    <w:aliases w:val="numer paragrafu"/>
    <w:basedOn w:val="Listanumerowana"/>
    <w:next w:val="paragrafnumeracja"/>
    <w:link w:val="Nagwek1Znak"/>
    <w:qFormat/>
    <w:rsid w:val="009B77C0"/>
    <w:pPr>
      <w:keepNext/>
      <w:numPr>
        <w:numId w:val="0"/>
      </w:numPr>
      <w:tabs>
        <w:tab w:val="num" w:pos="284"/>
      </w:tabs>
      <w:spacing w:before="240" w:after="60"/>
      <w:ind w:left="567" w:hanging="567"/>
      <w:contextualSpacing w:val="0"/>
      <w:jc w:val="center"/>
      <w:outlineLvl w:val="0"/>
    </w:pPr>
    <w:rPr>
      <w:rFonts w:ascii="Arial Narrow" w:hAnsi="Arial Narrow"/>
      <w:b/>
      <w:kern w:val="28"/>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FF472B"/>
    <w:pPr>
      <w:jc w:val="both"/>
    </w:pPr>
  </w:style>
  <w:style w:type="paragraph" w:styleId="Tekstdymka">
    <w:name w:val="Balloon Text"/>
    <w:basedOn w:val="Normalny"/>
    <w:semiHidden/>
    <w:rsid w:val="0081038C"/>
    <w:rPr>
      <w:rFonts w:ascii="Tahoma" w:hAnsi="Tahoma" w:cs="Tahoma"/>
      <w:sz w:val="16"/>
      <w:szCs w:val="16"/>
    </w:rPr>
  </w:style>
  <w:style w:type="paragraph" w:styleId="Tekstpodstawowywcity">
    <w:name w:val="Body Text Indent"/>
    <w:basedOn w:val="Normalny"/>
    <w:link w:val="TekstpodstawowywcityZnak"/>
    <w:uiPriority w:val="99"/>
    <w:semiHidden/>
    <w:unhideWhenUsed/>
    <w:rsid w:val="007E1F69"/>
    <w:pPr>
      <w:spacing w:after="120"/>
      <w:ind w:left="283"/>
    </w:pPr>
  </w:style>
  <w:style w:type="character" w:customStyle="1" w:styleId="TekstpodstawowywcityZnak">
    <w:name w:val="Tekst podstawowy wcięty Znak"/>
    <w:link w:val="Tekstpodstawowywcity"/>
    <w:uiPriority w:val="99"/>
    <w:semiHidden/>
    <w:rsid w:val="007E1F69"/>
    <w:rPr>
      <w:sz w:val="24"/>
    </w:rPr>
  </w:style>
  <w:style w:type="paragraph" w:customStyle="1" w:styleId="ZnakZnak2">
    <w:name w:val="Znak Znak2"/>
    <w:basedOn w:val="Normalny"/>
    <w:rsid w:val="00A91127"/>
    <w:rPr>
      <w:rFonts w:ascii="Arial" w:hAnsi="Arial" w:cs="Arial"/>
      <w:szCs w:val="24"/>
    </w:rPr>
  </w:style>
  <w:style w:type="character" w:styleId="Odwoaniedokomentarza">
    <w:name w:val="annotation reference"/>
    <w:semiHidden/>
    <w:rsid w:val="00F50851"/>
    <w:rPr>
      <w:sz w:val="16"/>
      <w:szCs w:val="16"/>
    </w:rPr>
  </w:style>
  <w:style w:type="paragraph" w:styleId="Tekstkomentarza">
    <w:name w:val="annotation text"/>
    <w:basedOn w:val="Normalny"/>
    <w:semiHidden/>
    <w:rsid w:val="00F50851"/>
    <w:rPr>
      <w:sz w:val="20"/>
    </w:rPr>
  </w:style>
  <w:style w:type="paragraph" w:styleId="Tematkomentarza">
    <w:name w:val="annotation subject"/>
    <w:basedOn w:val="Tekstkomentarza"/>
    <w:next w:val="Tekstkomentarza"/>
    <w:semiHidden/>
    <w:rsid w:val="00F50851"/>
    <w:rPr>
      <w:b/>
      <w:bCs/>
    </w:rPr>
  </w:style>
  <w:style w:type="paragraph" w:styleId="Tekstprzypisudolnego">
    <w:name w:val="footnote text"/>
    <w:basedOn w:val="Normalny"/>
    <w:link w:val="TekstprzypisudolnegoZnak"/>
    <w:semiHidden/>
    <w:unhideWhenUsed/>
    <w:rsid w:val="00FB179E"/>
    <w:rPr>
      <w:sz w:val="20"/>
    </w:rPr>
  </w:style>
  <w:style w:type="character" w:customStyle="1" w:styleId="TekstprzypisudolnegoZnak">
    <w:name w:val="Tekst przypisu dolnego Znak"/>
    <w:link w:val="Tekstprzypisudolnego"/>
    <w:semiHidden/>
    <w:rsid w:val="00FB179E"/>
    <w:rPr>
      <w:lang w:val="pl-PL" w:eastAsia="pl-PL" w:bidi="ar-SA"/>
    </w:rPr>
  </w:style>
  <w:style w:type="character" w:styleId="Odwoanieprzypisudolnego">
    <w:name w:val="footnote reference"/>
    <w:semiHidden/>
    <w:unhideWhenUsed/>
    <w:rsid w:val="00FB179E"/>
    <w:rPr>
      <w:vertAlign w:val="superscript"/>
    </w:rPr>
  </w:style>
  <w:style w:type="character" w:customStyle="1" w:styleId="akapitdomyslny1">
    <w:name w:val="akapitdomyslny1"/>
    <w:rsid w:val="00FB179E"/>
    <w:rPr>
      <w:rFonts w:cs="Times New Roman"/>
    </w:rPr>
  </w:style>
  <w:style w:type="character" w:styleId="Hipercze">
    <w:name w:val="Hyperlink"/>
    <w:rsid w:val="0066759B"/>
    <w:rPr>
      <w:color w:val="0000FF"/>
      <w:u w:val="single"/>
    </w:rPr>
  </w:style>
  <w:style w:type="paragraph" w:styleId="Tekstpodstawowy3">
    <w:name w:val="Body Text 3"/>
    <w:basedOn w:val="Normalny"/>
    <w:rsid w:val="008F5728"/>
    <w:pPr>
      <w:suppressAutoHyphens/>
      <w:spacing w:after="120"/>
    </w:pPr>
    <w:rPr>
      <w:sz w:val="16"/>
      <w:szCs w:val="16"/>
      <w:lang w:eastAsia="ar-SA"/>
    </w:rPr>
  </w:style>
  <w:style w:type="paragraph" w:styleId="Nagwek">
    <w:name w:val="header"/>
    <w:basedOn w:val="Normalny"/>
    <w:link w:val="NagwekZnak"/>
    <w:uiPriority w:val="99"/>
    <w:rsid w:val="001E288E"/>
    <w:pPr>
      <w:tabs>
        <w:tab w:val="center" w:pos="4536"/>
        <w:tab w:val="right" w:pos="9072"/>
      </w:tabs>
      <w:spacing w:line="360" w:lineRule="auto"/>
      <w:jc w:val="both"/>
    </w:pPr>
  </w:style>
  <w:style w:type="paragraph" w:styleId="Stopka">
    <w:name w:val="footer"/>
    <w:basedOn w:val="Normalny"/>
    <w:link w:val="StopkaZnak"/>
    <w:uiPriority w:val="99"/>
    <w:unhideWhenUsed/>
    <w:rsid w:val="00E67DDE"/>
    <w:pPr>
      <w:tabs>
        <w:tab w:val="center" w:pos="4536"/>
        <w:tab w:val="right" w:pos="9072"/>
      </w:tabs>
    </w:pPr>
  </w:style>
  <w:style w:type="character" w:customStyle="1" w:styleId="StopkaZnak">
    <w:name w:val="Stopka Znak"/>
    <w:link w:val="Stopka"/>
    <w:uiPriority w:val="99"/>
    <w:rsid w:val="00E67DDE"/>
    <w:rPr>
      <w:sz w:val="24"/>
    </w:rPr>
  </w:style>
  <w:style w:type="paragraph" w:styleId="Akapitzlist">
    <w:name w:val="List Paragraph"/>
    <w:aliases w:val="List Paragraph,L1,Numerowanie,Akapit z listą5,sw tekst,Akapit z listą BS,Kolorowa lista — akcent 11,2 heading,A_wyliczenie,K-P_odwolanie,maz_wyliczenie,opis dzialania,CW_Lista,Lista num,Wypunktowanie,wypunktowanie,Obiekt,List Paragraph1"/>
    <w:basedOn w:val="Normalny"/>
    <w:link w:val="AkapitzlistZnak"/>
    <w:uiPriority w:val="99"/>
    <w:qFormat/>
    <w:rsid w:val="000C6D0D"/>
    <w:pPr>
      <w:ind w:left="708"/>
    </w:pPr>
    <w:rPr>
      <w:szCs w:val="24"/>
    </w:rPr>
  </w:style>
  <w:style w:type="paragraph" w:customStyle="1" w:styleId="Standardowytekst">
    <w:name w:val="Standardowy.tekst"/>
    <w:rsid w:val="00EF1FB4"/>
    <w:pPr>
      <w:overflowPunct w:val="0"/>
      <w:autoSpaceDE w:val="0"/>
      <w:autoSpaceDN w:val="0"/>
      <w:adjustRightInd w:val="0"/>
      <w:jc w:val="both"/>
    </w:pPr>
  </w:style>
  <w:style w:type="character" w:customStyle="1" w:styleId="Teksttreci">
    <w:name w:val="Tekst treści_"/>
    <w:link w:val="Teksttreci0"/>
    <w:rsid w:val="00A82D25"/>
    <w:rPr>
      <w:rFonts w:ascii="Trebuchet MS" w:eastAsia="Trebuchet MS" w:hAnsi="Trebuchet MS" w:cs="Trebuchet MS"/>
      <w:color w:val="000000"/>
      <w:sz w:val="19"/>
      <w:szCs w:val="19"/>
    </w:rPr>
  </w:style>
  <w:style w:type="paragraph" w:customStyle="1" w:styleId="Teksttreci0">
    <w:name w:val="Tekst treści"/>
    <w:basedOn w:val="Normalny"/>
    <w:link w:val="Teksttreci"/>
    <w:rsid w:val="00A82D25"/>
    <w:pPr>
      <w:widowControl w:val="0"/>
      <w:tabs>
        <w:tab w:val="left" w:pos="350"/>
      </w:tabs>
      <w:spacing w:line="250" w:lineRule="exact"/>
      <w:ind w:left="380"/>
      <w:jc w:val="both"/>
    </w:pPr>
    <w:rPr>
      <w:rFonts w:ascii="Trebuchet MS" w:eastAsia="Trebuchet MS" w:hAnsi="Trebuchet MS"/>
      <w:color w:val="000000"/>
      <w:sz w:val="19"/>
      <w:szCs w:val="19"/>
    </w:rPr>
  </w:style>
  <w:style w:type="paragraph" w:styleId="Bezodstpw">
    <w:name w:val="No Spacing"/>
    <w:uiPriority w:val="1"/>
    <w:qFormat/>
    <w:rsid w:val="00E60352"/>
    <w:rPr>
      <w:rFonts w:ascii="Calibri" w:eastAsia="Calibri" w:hAnsi="Calibri"/>
      <w:sz w:val="22"/>
      <w:szCs w:val="22"/>
      <w:lang w:eastAsia="en-US"/>
    </w:rPr>
  </w:style>
  <w:style w:type="character" w:customStyle="1" w:styleId="NagwekZnak">
    <w:name w:val="Nagłówek Znak"/>
    <w:link w:val="Nagwek"/>
    <w:uiPriority w:val="99"/>
    <w:rsid w:val="008C5B62"/>
    <w:rPr>
      <w:sz w:val="24"/>
    </w:rPr>
  </w:style>
  <w:style w:type="paragraph" w:customStyle="1" w:styleId="Akapitzlist1">
    <w:name w:val="Akapit z listą1"/>
    <w:basedOn w:val="Normalny"/>
    <w:link w:val="ListParagraphChar"/>
    <w:rsid w:val="0082712C"/>
    <w:pPr>
      <w:spacing w:after="200" w:line="276" w:lineRule="auto"/>
      <w:ind w:left="720"/>
      <w:contextualSpacing/>
    </w:pPr>
    <w:rPr>
      <w:rFonts w:ascii="Calibri" w:hAnsi="Calibri"/>
      <w:sz w:val="22"/>
      <w:szCs w:val="22"/>
      <w:lang w:eastAsia="en-US"/>
    </w:rPr>
  </w:style>
  <w:style w:type="character" w:customStyle="1" w:styleId="ListParagraphChar">
    <w:name w:val="List Paragraph Char"/>
    <w:link w:val="Akapitzlist1"/>
    <w:locked/>
    <w:rsid w:val="0082712C"/>
    <w:rPr>
      <w:rFonts w:ascii="Calibri" w:hAnsi="Calibri"/>
      <w:sz w:val="22"/>
      <w:szCs w:val="22"/>
      <w:lang w:val="pl-PL" w:eastAsia="en-US" w:bidi="ar-SA"/>
    </w:rPr>
  </w:style>
  <w:style w:type="paragraph" w:styleId="NormalnyWeb">
    <w:name w:val="Normal (Web)"/>
    <w:basedOn w:val="Normalny"/>
    <w:rsid w:val="00BA0FA6"/>
    <w:pPr>
      <w:spacing w:before="100" w:beforeAutospacing="1" w:after="100" w:afterAutospacing="1"/>
      <w:jc w:val="both"/>
    </w:pPr>
    <w:rPr>
      <w:sz w:val="20"/>
    </w:rPr>
  </w:style>
  <w:style w:type="paragraph" w:customStyle="1" w:styleId="Normalny1">
    <w:name w:val="Normalny1"/>
    <w:rsid w:val="00BA0FA6"/>
    <w:pPr>
      <w:widowControl w:val="0"/>
      <w:suppressAutoHyphens/>
    </w:pPr>
    <w:rPr>
      <w:sz w:val="22"/>
      <w:szCs w:val="22"/>
    </w:rPr>
  </w:style>
  <w:style w:type="paragraph" w:customStyle="1" w:styleId="glowny-akapit">
    <w:name w:val="glowny-akapit"/>
    <w:basedOn w:val="Normalny"/>
    <w:qFormat/>
    <w:rsid w:val="00FB6FD0"/>
    <w:pPr>
      <w:widowControl w:val="0"/>
      <w:tabs>
        <w:tab w:val="center" w:pos="4536"/>
        <w:tab w:val="right" w:pos="9072"/>
      </w:tabs>
      <w:suppressAutoHyphens/>
      <w:snapToGrid w:val="0"/>
      <w:spacing w:before="120" w:after="120" w:line="360" w:lineRule="auto"/>
      <w:ind w:left="782" w:firstLine="1134"/>
      <w:jc w:val="both"/>
    </w:pPr>
    <w:rPr>
      <w:rFonts w:ascii="Calibri" w:eastAsia="Lucida Sans Unicode" w:hAnsi="Calibri" w:cs="Tahoma"/>
      <w:color w:val="000000"/>
      <w:sz w:val="22"/>
      <w:szCs w:val="24"/>
      <w:u w:val="single" w:color="4F81BD"/>
      <w:lang w:eastAsia="en-US" w:bidi="en-US"/>
    </w:rPr>
  </w:style>
  <w:style w:type="paragraph" w:customStyle="1" w:styleId="Nagwek21">
    <w:name w:val="Nagłówek 21"/>
    <w:basedOn w:val="Normalny"/>
    <w:uiPriority w:val="1"/>
    <w:qFormat/>
    <w:rsid w:val="00327AD8"/>
    <w:pPr>
      <w:widowControl w:val="0"/>
      <w:ind w:left="116"/>
      <w:jc w:val="both"/>
      <w:outlineLvl w:val="2"/>
    </w:pPr>
    <w:rPr>
      <w:b/>
      <w:bCs/>
      <w:sz w:val="22"/>
      <w:szCs w:val="22"/>
      <w:lang w:eastAsia="en-US"/>
    </w:rPr>
  </w:style>
  <w:style w:type="paragraph" w:customStyle="1" w:styleId="1">
    <w:name w:val="1."/>
    <w:basedOn w:val="Normalny"/>
    <w:rsid w:val="00692B97"/>
    <w:pPr>
      <w:widowControl w:val="0"/>
      <w:suppressAutoHyphens/>
      <w:snapToGrid w:val="0"/>
      <w:spacing w:line="258" w:lineRule="atLeast"/>
      <w:ind w:left="227" w:hanging="227"/>
      <w:jc w:val="both"/>
    </w:pPr>
    <w:rPr>
      <w:rFonts w:ascii="FrankfurtGothic" w:eastAsia="Lucida Sans Unicode" w:hAnsi="FrankfurtGothic" w:cs="Tahoma"/>
      <w:color w:val="000000"/>
      <w:sz w:val="19"/>
      <w:szCs w:val="24"/>
      <w:lang w:eastAsia="en-US" w:bidi="en-US"/>
    </w:rPr>
  </w:style>
  <w:style w:type="character" w:customStyle="1" w:styleId="AkapitzlistZnak">
    <w:name w:val="Akapit z listą Znak"/>
    <w:aliases w:val="List Paragraph Znak,L1 Znak,Numerowanie Znak,Akapit z listą5 Znak,sw tekst Znak,Akapit z listą BS Znak,Kolorowa lista — akcent 11 Znak,2 heading Znak,A_wyliczenie Znak,K-P_odwolanie Znak,maz_wyliczenie Znak,opis dzialania Znak"/>
    <w:link w:val="Akapitzlist"/>
    <w:uiPriority w:val="99"/>
    <w:qFormat/>
    <w:locked/>
    <w:rsid w:val="001C6F5D"/>
    <w:rPr>
      <w:sz w:val="24"/>
      <w:szCs w:val="24"/>
    </w:rPr>
  </w:style>
  <w:style w:type="paragraph" w:customStyle="1" w:styleId="Zwykytekst1">
    <w:name w:val="Zwykły tekst1"/>
    <w:basedOn w:val="Normalny"/>
    <w:rsid w:val="00C51062"/>
    <w:pPr>
      <w:suppressAutoHyphens/>
    </w:pPr>
    <w:rPr>
      <w:rFonts w:ascii="Courier New" w:hAnsi="Courier New" w:cs="Courier New"/>
      <w:sz w:val="20"/>
    </w:rPr>
  </w:style>
  <w:style w:type="paragraph" w:customStyle="1" w:styleId="Default">
    <w:name w:val="Default"/>
    <w:rsid w:val="000040E9"/>
    <w:pPr>
      <w:autoSpaceDE w:val="0"/>
      <w:autoSpaceDN w:val="0"/>
      <w:adjustRightInd w:val="0"/>
    </w:pPr>
    <w:rPr>
      <w:color w:val="000000"/>
      <w:sz w:val="24"/>
      <w:szCs w:val="24"/>
    </w:rPr>
  </w:style>
  <w:style w:type="character" w:customStyle="1" w:styleId="Nagwek1Znak">
    <w:name w:val="Nagłówek 1 Znak"/>
    <w:aliases w:val="numer paragrafu Znak"/>
    <w:basedOn w:val="Domylnaczcionkaakapitu"/>
    <w:link w:val="Nagwek1"/>
    <w:rsid w:val="009B77C0"/>
    <w:rPr>
      <w:rFonts w:ascii="Arial Narrow" w:hAnsi="Arial Narrow"/>
      <w:b/>
      <w:kern w:val="28"/>
      <w:sz w:val="22"/>
      <w:szCs w:val="22"/>
    </w:rPr>
  </w:style>
  <w:style w:type="paragraph" w:customStyle="1" w:styleId="paragrafnumeracja">
    <w:name w:val="paragraf_numeracja"/>
    <w:basedOn w:val="Listanumerowana"/>
    <w:rsid w:val="009B77C0"/>
    <w:pPr>
      <w:numPr>
        <w:numId w:val="0"/>
      </w:numPr>
      <w:tabs>
        <w:tab w:val="num" w:pos="284"/>
      </w:tabs>
      <w:spacing w:before="120" w:after="120"/>
      <w:ind w:left="283" w:hanging="283"/>
      <w:contextualSpacing w:val="0"/>
      <w:jc w:val="both"/>
    </w:pPr>
    <w:rPr>
      <w:rFonts w:ascii="Arial Narrow" w:hAnsi="Arial Narrow"/>
      <w:kern w:val="28"/>
      <w:sz w:val="22"/>
      <w:szCs w:val="22"/>
    </w:rPr>
  </w:style>
  <w:style w:type="paragraph" w:styleId="Listanumerowana">
    <w:name w:val="List Number"/>
    <w:basedOn w:val="Normalny"/>
    <w:uiPriority w:val="99"/>
    <w:semiHidden/>
    <w:unhideWhenUsed/>
    <w:rsid w:val="009B77C0"/>
    <w:pPr>
      <w:numPr>
        <w:numId w:val="27"/>
      </w:numPr>
      <w:contextualSpacing/>
    </w:pPr>
  </w:style>
  <w:style w:type="paragraph" w:styleId="Poprawka">
    <w:name w:val="Revision"/>
    <w:hidden/>
    <w:uiPriority w:val="99"/>
    <w:semiHidden/>
    <w:rsid w:val="0024549A"/>
    <w:rPr>
      <w:sz w:val="24"/>
    </w:rPr>
  </w:style>
  <w:style w:type="character" w:styleId="Nierozpoznanawzmianka">
    <w:name w:val="Unresolved Mention"/>
    <w:basedOn w:val="Domylnaczcionkaakapitu"/>
    <w:uiPriority w:val="99"/>
    <w:semiHidden/>
    <w:unhideWhenUsed/>
    <w:rsid w:val="00F976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4256493">
      <w:bodyDiv w:val="1"/>
      <w:marLeft w:val="0"/>
      <w:marRight w:val="0"/>
      <w:marTop w:val="0"/>
      <w:marBottom w:val="0"/>
      <w:divBdr>
        <w:top w:val="none" w:sz="0" w:space="0" w:color="auto"/>
        <w:left w:val="none" w:sz="0" w:space="0" w:color="auto"/>
        <w:bottom w:val="none" w:sz="0" w:space="0" w:color="auto"/>
        <w:right w:val="none" w:sz="0" w:space="0" w:color="auto"/>
      </w:divBdr>
      <w:divsChild>
        <w:div w:id="353463670">
          <w:marLeft w:val="0"/>
          <w:marRight w:val="0"/>
          <w:marTop w:val="0"/>
          <w:marBottom w:val="0"/>
          <w:divBdr>
            <w:top w:val="none" w:sz="0" w:space="0" w:color="auto"/>
            <w:left w:val="none" w:sz="0" w:space="0" w:color="auto"/>
            <w:bottom w:val="none" w:sz="0" w:space="0" w:color="auto"/>
            <w:right w:val="none" w:sz="0" w:space="0" w:color="auto"/>
          </w:divBdr>
        </w:div>
        <w:div w:id="1076628900">
          <w:marLeft w:val="0"/>
          <w:marRight w:val="0"/>
          <w:marTop w:val="0"/>
          <w:marBottom w:val="0"/>
          <w:divBdr>
            <w:top w:val="none" w:sz="0" w:space="0" w:color="auto"/>
            <w:left w:val="none" w:sz="0" w:space="0" w:color="auto"/>
            <w:bottom w:val="none" w:sz="0" w:space="0" w:color="auto"/>
            <w:right w:val="none" w:sz="0" w:space="0" w:color="auto"/>
          </w:divBdr>
        </w:div>
        <w:div w:id="1713994300">
          <w:marLeft w:val="0"/>
          <w:marRight w:val="0"/>
          <w:marTop w:val="0"/>
          <w:marBottom w:val="0"/>
          <w:divBdr>
            <w:top w:val="none" w:sz="0" w:space="0" w:color="auto"/>
            <w:left w:val="none" w:sz="0" w:space="0" w:color="auto"/>
            <w:bottom w:val="none" w:sz="0" w:space="0" w:color="auto"/>
            <w:right w:val="none" w:sz="0" w:space="0" w:color="auto"/>
          </w:divBdr>
        </w:div>
        <w:div w:id="1753770146">
          <w:marLeft w:val="0"/>
          <w:marRight w:val="0"/>
          <w:marTop w:val="0"/>
          <w:marBottom w:val="0"/>
          <w:divBdr>
            <w:top w:val="none" w:sz="0" w:space="0" w:color="auto"/>
            <w:left w:val="none" w:sz="0" w:space="0" w:color="auto"/>
            <w:bottom w:val="none" w:sz="0" w:space="0" w:color="auto"/>
            <w:right w:val="none" w:sz="0" w:space="0" w:color="auto"/>
          </w:divBdr>
        </w:div>
        <w:div w:id="18211192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pl/cppc/cyberbezpieczny-samorza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3824C7-0514-477D-B275-7530266A9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3010</Words>
  <Characters>18066</Characters>
  <Application>Microsoft Office Word</Application>
  <DocSecurity>0</DocSecurity>
  <Lines>150</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Ewa Dudczak</dc:creator>
  <cp:lastModifiedBy>Ewa Dudczak</cp:lastModifiedBy>
  <cp:revision>14</cp:revision>
  <cp:lastPrinted>2026-01-14T11:29:00Z</cp:lastPrinted>
  <dcterms:created xsi:type="dcterms:W3CDTF">2026-01-13T07:05:00Z</dcterms:created>
  <dcterms:modified xsi:type="dcterms:W3CDTF">2026-01-14T11:30:00Z</dcterms:modified>
</cp:coreProperties>
</file>